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325" w:rsidRPr="000906C1" w:rsidRDefault="007F48EB" w:rsidP="00022C95">
      <w:pPr>
        <w:autoSpaceDE w:val="0"/>
        <w:rPr>
          <w:rFonts w:ascii="High Tower Text" w:eastAsia="Calibri-Bold" w:hAnsi="High Tower Text" w:cs="Calibri"/>
          <w:b/>
          <w:bCs/>
          <w:sz w:val="24"/>
          <w:szCs w:val="24"/>
        </w:rPr>
      </w:pPr>
      <w:r>
        <w:rPr>
          <w:rFonts w:ascii="High Tower Text" w:eastAsia="Calibri-Bold" w:hAnsi="High Tower Text" w:cs="Calibri"/>
          <w:b/>
          <w:bCs/>
          <w:noProof/>
          <w:sz w:val="24"/>
          <w:szCs w:val="24"/>
        </w:rPr>
        <w:drawing>
          <wp:inline distT="0" distB="0" distL="0" distR="0">
            <wp:extent cx="5734050" cy="78772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 unit 1.png"/>
                    <pic:cNvPicPr/>
                  </pic:nvPicPr>
                  <pic:blipFill>
                    <a:blip r:embed="rId9">
                      <a:extLst>
                        <a:ext uri="{28A0092B-C50C-407E-A947-70E740481C1C}">
                          <a14:useLocalDpi xmlns:a14="http://schemas.microsoft.com/office/drawing/2010/main" val="0"/>
                        </a:ext>
                      </a:extLst>
                    </a:blip>
                    <a:stretch>
                      <a:fillRect/>
                    </a:stretch>
                  </pic:blipFill>
                  <pic:spPr>
                    <a:xfrm>
                      <a:off x="0" y="0"/>
                      <a:ext cx="5775092" cy="793360"/>
                    </a:xfrm>
                    <a:prstGeom prst="rect">
                      <a:avLst/>
                    </a:prstGeom>
                  </pic:spPr>
                </pic:pic>
              </a:graphicData>
            </a:graphic>
          </wp:inline>
        </w:drawing>
      </w:r>
    </w:p>
    <w:tbl>
      <w:tblPr>
        <w:tblW w:w="0" w:type="auto"/>
        <w:tblInd w:w="14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5" w:type="dxa"/>
          <w:left w:w="55" w:type="dxa"/>
          <w:bottom w:w="55" w:type="dxa"/>
          <w:right w:w="55" w:type="dxa"/>
        </w:tblCellMar>
        <w:tblLook w:val="04A0" w:firstRow="1" w:lastRow="0" w:firstColumn="1" w:lastColumn="0" w:noHBand="0" w:noVBand="1"/>
      </w:tblPr>
      <w:tblGrid>
        <w:gridCol w:w="1202"/>
        <w:gridCol w:w="3478"/>
        <w:gridCol w:w="4320"/>
      </w:tblGrid>
      <w:tr w:rsidR="00B515B7" w:rsidRPr="000906C1" w:rsidTr="00BF5FB4">
        <w:tc>
          <w:tcPr>
            <w:tcW w:w="1202" w:type="dxa"/>
            <w:shd w:val="clear" w:color="auto" w:fill="404F64"/>
            <w:hideMark/>
          </w:tcPr>
          <w:p w:rsidR="00B515B7" w:rsidRPr="000906C1" w:rsidRDefault="00B515B7" w:rsidP="00884AD1">
            <w:pPr>
              <w:widowControl w:val="0"/>
              <w:suppressLineNumbers/>
              <w:snapToGrid w:val="0"/>
              <w:spacing w:after="0" w:line="240" w:lineRule="auto"/>
              <w:rPr>
                <w:rFonts w:ascii="High Tower Text" w:eastAsia="SimSun" w:hAnsi="High Tower Text" w:cs="Mangal"/>
                <w:b/>
                <w:color w:val="FFFFFF" w:themeColor="background1"/>
                <w:kern w:val="2"/>
                <w:sz w:val="24"/>
                <w:szCs w:val="24"/>
                <w:lang w:eastAsia="hi-IN" w:bidi="hi-IN"/>
              </w:rPr>
            </w:pPr>
            <w:r w:rsidRPr="000906C1">
              <w:rPr>
                <w:rFonts w:ascii="High Tower Text" w:eastAsia="SimSun" w:hAnsi="High Tower Text" w:cs="Mangal"/>
                <w:b/>
                <w:color w:val="FFFFFF" w:themeColor="background1"/>
                <w:kern w:val="2"/>
                <w:sz w:val="24"/>
                <w:szCs w:val="24"/>
                <w:lang w:eastAsia="hi-IN" w:bidi="hi-IN"/>
              </w:rPr>
              <w:t xml:space="preserve">Unit </w:t>
            </w:r>
            <w:r w:rsidR="007912F3" w:rsidRPr="000906C1">
              <w:rPr>
                <w:rFonts w:ascii="High Tower Text" w:eastAsia="SimSun" w:hAnsi="High Tower Text" w:cs="Mangal"/>
                <w:b/>
                <w:color w:val="FFFFFF" w:themeColor="background1"/>
                <w:kern w:val="2"/>
                <w:sz w:val="24"/>
                <w:szCs w:val="24"/>
                <w:lang w:eastAsia="hi-IN" w:bidi="hi-IN"/>
              </w:rPr>
              <w:t>1</w:t>
            </w:r>
          </w:p>
        </w:tc>
        <w:tc>
          <w:tcPr>
            <w:tcW w:w="3478" w:type="dxa"/>
            <w:shd w:val="clear" w:color="auto" w:fill="404F64"/>
            <w:hideMark/>
          </w:tcPr>
          <w:p w:rsidR="00B515B7" w:rsidRPr="000906C1" w:rsidRDefault="00B515B7" w:rsidP="00884AD1">
            <w:pPr>
              <w:widowControl w:val="0"/>
              <w:suppressLineNumbers/>
              <w:snapToGrid w:val="0"/>
              <w:spacing w:after="0" w:line="240" w:lineRule="auto"/>
              <w:rPr>
                <w:rFonts w:ascii="High Tower Text" w:eastAsia="SimSun" w:hAnsi="High Tower Text" w:cs="Mangal"/>
                <w:b/>
                <w:color w:val="FFFFFF" w:themeColor="background1"/>
                <w:kern w:val="2"/>
                <w:sz w:val="24"/>
                <w:szCs w:val="24"/>
                <w:lang w:eastAsia="hi-IN" w:bidi="hi-IN"/>
              </w:rPr>
            </w:pPr>
            <w:r w:rsidRPr="000906C1">
              <w:rPr>
                <w:rFonts w:ascii="High Tower Text" w:eastAsia="SimSun" w:hAnsi="High Tower Text" w:cs="Mangal"/>
                <w:b/>
                <w:color w:val="FFFFFF" w:themeColor="background1"/>
                <w:kern w:val="2"/>
                <w:sz w:val="24"/>
                <w:szCs w:val="24"/>
                <w:lang w:eastAsia="hi-IN" w:bidi="hi-IN"/>
              </w:rPr>
              <w:t xml:space="preserve">Class </w:t>
            </w:r>
          </w:p>
        </w:tc>
        <w:tc>
          <w:tcPr>
            <w:tcW w:w="4320" w:type="dxa"/>
            <w:shd w:val="clear" w:color="auto" w:fill="404F64"/>
            <w:hideMark/>
          </w:tcPr>
          <w:p w:rsidR="00B515B7" w:rsidRPr="000906C1" w:rsidRDefault="00B515B7" w:rsidP="00884AD1">
            <w:pPr>
              <w:widowControl w:val="0"/>
              <w:suppressLineNumbers/>
              <w:snapToGrid w:val="0"/>
              <w:spacing w:after="0" w:line="240" w:lineRule="auto"/>
              <w:rPr>
                <w:rFonts w:ascii="High Tower Text" w:eastAsia="SimSun" w:hAnsi="High Tower Text" w:cs="Mangal"/>
                <w:b/>
                <w:color w:val="FFFFFF" w:themeColor="background1"/>
                <w:kern w:val="2"/>
                <w:sz w:val="24"/>
                <w:szCs w:val="24"/>
                <w:lang w:eastAsia="hi-IN" w:bidi="hi-IN"/>
              </w:rPr>
            </w:pPr>
            <w:r w:rsidRPr="000906C1">
              <w:rPr>
                <w:rFonts w:ascii="High Tower Text" w:eastAsia="SimSun" w:hAnsi="High Tower Text" w:cs="Mangal"/>
                <w:b/>
                <w:color w:val="FFFFFF" w:themeColor="background1"/>
                <w:kern w:val="2"/>
                <w:sz w:val="24"/>
                <w:szCs w:val="24"/>
                <w:lang w:eastAsia="hi-IN" w:bidi="hi-IN"/>
              </w:rPr>
              <w:t>Due</w:t>
            </w:r>
          </w:p>
        </w:tc>
      </w:tr>
      <w:tr w:rsidR="00ED71DA" w:rsidRPr="000906C1" w:rsidTr="00CC0E77">
        <w:tc>
          <w:tcPr>
            <w:tcW w:w="9000" w:type="dxa"/>
            <w:gridSpan w:val="3"/>
            <w:shd w:val="clear" w:color="auto" w:fill="BF8F00" w:themeFill="accent4" w:themeFillShade="BF"/>
            <w:hideMark/>
          </w:tcPr>
          <w:p w:rsidR="00ED71DA" w:rsidRPr="000906C1" w:rsidRDefault="0069135C" w:rsidP="00884AD1">
            <w:pPr>
              <w:widowControl w:val="0"/>
              <w:suppressLineNumbers/>
              <w:tabs>
                <w:tab w:val="left" w:pos="6420"/>
              </w:tabs>
              <w:snapToGrid w:val="0"/>
              <w:spacing w:after="0" w:line="240" w:lineRule="auto"/>
              <w:rPr>
                <w:rFonts w:ascii="High Tower Text" w:eastAsia="SimSun" w:hAnsi="High Tower Text" w:cs="Mangal"/>
                <w:b/>
                <w:kern w:val="2"/>
                <w:sz w:val="24"/>
                <w:szCs w:val="24"/>
                <w:lang w:eastAsia="hi-IN" w:bidi="hi-IN"/>
              </w:rPr>
            </w:pPr>
            <w:r w:rsidRPr="000906C1">
              <w:rPr>
                <w:rFonts w:ascii="High Tower Text" w:eastAsia="SimSun" w:hAnsi="High Tower Text" w:cs="Mangal"/>
                <w:b/>
                <w:kern w:val="2"/>
                <w:sz w:val="24"/>
                <w:szCs w:val="24"/>
                <w:lang w:eastAsia="hi-IN" w:bidi="hi-IN"/>
              </w:rPr>
              <w:t xml:space="preserve">WEEK </w:t>
            </w:r>
            <w:r w:rsidR="007912F3" w:rsidRPr="000906C1">
              <w:rPr>
                <w:rFonts w:ascii="High Tower Text" w:eastAsia="SimSun" w:hAnsi="High Tower Text" w:cs="Mangal"/>
                <w:b/>
                <w:kern w:val="2"/>
                <w:sz w:val="24"/>
                <w:szCs w:val="24"/>
                <w:lang w:eastAsia="hi-IN" w:bidi="hi-IN"/>
              </w:rPr>
              <w:t>1</w:t>
            </w:r>
            <w:r w:rsidR="004E23F6">
              <w:rPr>
                <w:rFonts w:ascii="High Tower Text" w:eastAsia="SimSun" w:hAnsi="High Tower Text" w:cs="Mangal"/>
                <w:b/>
                <w:kern w:val="2"/>
                <w:sz w:val="24"/>
                <w:szCs w:val="24"/>
                <w:lang w:eastAsia="hi-IN" w:bidi="hi-IN"/>
              </w:rPr>
              <w:t xml:space="preserve"> – January 11-15</w:t>
            </w:r>
            <w:r w:rsidR="003E0FEF" w:rsidRPr="000906C1">
              <w:rPr>
                <w:rFonts w:ascii="High Tower Text" w:eastAsia="SimSun" w:hAnsi="High Tower Text" w:cs="Mangal"/>
                <w:b/>
                <w:kern w:val="2"/>
                <w:sz w:val="24"/>
                <w:szCs w:val="24"/>
                <w:lang w:eastAsia="hi-IN" w:bidi="hi-IN"/>
              </w:rPr>
              <w:tab/>
            </w:r>
          </w:p>
        </w:tc>
      </w:tr>
      <w:tr w:rsidR="00ED71DA" w:rsidRPr="000906C1" w:rsidTr="00BF5FB4">
        <w:tc>
          <w:tcPr>
            <w:tcW w:w="1202" w:type="dxa"/>
            <w:shd w:val="clear" w:color="auto" w:fill="8A9BB4"/>
          </w:tcPr>
          <w:p w:rsidR="00ED71DA" w:rsidRPr="004E23F6" w:rsidRDefault="004E23F6" w:rsidP="00884AD1">
            <w:pPr>
              <w:widowControl w:val="0"/>
              <w:suppressLineNumbers/>
              <w:snapToGrid w:val="0"/>
              <w:spacing w:after="0" w:line="240" w:lineRule="auto"/>
              <w:rPr>
                <w:rFonts w:ascii="High Tower Text" w:eastAsia="SimSun" w:hAnsi="High Tower Text" w:cs="Mangal"/>
                <w:b/>
                <w:kern w:val="2"/>
                <w:sz w:val="24"/>
                <w:szCs w:val="24"/>
                <w:lang w:eastAsia="hi-IN" w:bidi="hi-IN"/>
              </w:rPr>
            </w:pPr>
            <w:r w:rsidRPr="004E23F6">
              <w:rPr>
                <w:rFonts w:ascii="High Tower Text" w:eastAsia="SimSun" w:hAnsi="High Tower Text" w:cs="Mangal"/>
                <w:b/>
                <w:kern w:val="2"/>
                <w:sz w:val="24"/>
                <w:szCs w:val="24"/>
                <w:lang w:eastAsia="hi-IN" w:bidi="hi-IN"/>
              </w:rPr>
              <w:t>T</w:t>
            </w:r>
            <w:r w:rsidR="0066247D">
              <w:rPr>
                <w:rFonts w:ascii="High Tower Text" w:eastAsia="SimSun" w:hAnsi="High Tower Text" w:cs="Mangal"/>
                <w:b/>
                <w:kern w:val="2"/>
                <w:sz w:val="24"/>
                <w:szCs w:val="24"/>
                <w:lang w:eastAsia="hi-IN" w:bidi="hi-IN"/>
              </w:rPr>
              <w:t xml:space="preserve"> 1/12</w:t>
            </w:r>
          </w:p>
        </w:tc>
        <w:tc>
          <w:tcPr>
            <w:tcW w:w="3478" w:type="dxa"/>
            <w:shd w:val="clear" w:color="auto" w:fill="FBE4D5" w:themeFill="accent2" w:themeFillTint="33"/>
          </w:tcPr>
          <w:p w:rsidR="00ED71DA" w:rsidRPr="000906C1" w:rsidRDefault="00F75325" w:rsidP="00884AD1">
            <w:pPr>
              <w:widowControl w:val="0"/>
              <w:suppressLineNumbers/>
              <w:snapToGrid w:val="0"/>
              <w:spacing w:after="0" w:line="240" w:lineRule="auto"/>
              <w:rPr>
                <w:rFonts w:ascii="High Tower Text" w:eastAsia="SimSun" w:hAnsi="High Tower Text" w:cs="Mangal"/>
                <w:kern w:val="2"/>
                <w:sz w:val="24"/>
                <w:szCs w:val="24"/>
                <w:lang w:eastAsia="hi-IN" w:bidi="hi-IN"/>
              </w:rPr>
            </w:pPr>
            <w:r w:rsidRPr="000906C1">
              <w:rPr>
                <w:rFonts w:ascii="High Tower Text" w:eastAsia="SimSun" w:hAnsi="High Tower Text" w:cs="Mangal"/>
                <w:kern w:val="2"/>
                <w:sz w:val="24"/>
                <w:szCs w:val="24"/>
                <w:lang w:eastAsia="hi-IN" w:bidi="hi-IN"/>
              </w:rPr>
              <w:t>Syllabus, Bb, Wiki, Readings</w:t>
            </w:r>
            <w:r w:rsidR="008C0E66">
              <w:rPr>
                <w:rFonts w:ascii="High Tower Text" w:eastAsia="SimSun" w:hAnsi="High Tower Text" w:cs="Mangal"/>
                <w:kern w:val="2"/>
                <w:sz w:val="24"/>
                <w:szCs w:val="24"/>
                <w:lang w:eastAsia="hi-IN" w:bidi="hi-IN"/>
              </w:rPr>
              <w:t xml:space="preserve">, </w:t>
            </w:r>
            <w:proofErr w:type="spellStart"/>
            <w:r w:rsidR="008C0E66">
              <w:rPr>
                <w:rFonts w:ascii="High Tower Text" w:eastAsia="SimSun" w:hAnsi="High Tower Text" w:cs="Mangal"/>
                <w:kern w:val="2"/>
                <w:sz w:val="24"/>
                <w:szCs w:val="24"/>
                <w:lang w:eastAsia="hi-IN" w:bidi="hi-IN"/>
              </w:rPr>
              <w:t>google</w:t>
            </w:r>
            <w:proofErr w:type="spellEnd"/>
            <w:r w:rsidR="008C0E66">
              <w:rPr>
                <w:rFonts w:ascii="High Tower Text" w:eastAsia="SimSun" w:hAnsi="High Tower Text" w:cs="Mangal"/>
                <w:kern w:val="2"/>
                <w:sz w:val="24"/>
                <w:szCs w:val="24"/>
                <w:lang w:eastAsia="hi-IN" w:bidi="hi-IN"/>
              </w:rPr>
              <w:t xml:space="preserve"> docs, overview of papers and research project</w:t>
            </w:r>
          </w:p>
        </w:tc>
        <w:tc>
          <w:tcPr>
            <w:tcW w:w="4320" w:type="dxa"/>
            <w:shd w:val="clear" w:color="auto" w:fill="FBE4D5" w:themeFill="accent2" w:themeFillTint="33"/>
          </w:tcPr>
          <w:p w:rsidR="00ED71DA" w:rsidRPr="000906C1" w:rsidRDefault="00ED71DA" w:rsidP="00884AD1">
            <w:pPr>
              <w:widowControl w:val="0"/>
              <w:suppressLineNumbers/>
              <w:snapToGrid w:val="0"/>
              <w:spacing w:after="0" w:line="240" w:lineRule="auto"/>
              <w:rPr>
                <w:rFonts w:ascii="High Tower Text" w:eastAsia="SimSun" w:hAnsi="High Tower Text" w:cs="Mangal"/>
                <w:kern w:val="2"/>
                <w:sz w:val="24"/>
                <w:szCs w:val="24"/>
                <w:lang w:eastAsia="hi-IN" w:bidi="hi-IN"/>
              </w:rPr>
            </w:pPr>
          </w:p>
        </w:tc>
      </w:tr>
      <w:tr w:rsidR="00B515B7" w:rsidRPr="000906C1" w:rsidTr="00BF5FB4">
        <w:tc>
          <w:tcPr>
            <w:tcW w:w="1202" w:type="dxa"/>
            <w:shd w:val="clear" w:color="auto" w:fill="8A9BB4"/>
          </w:tcPr>
          <w:p w:rsidR="00B515B7" w:rsidRPr="004E23F6" w:rsidRDefault="004E23F6" w:rsidP="00884AD1">
            <w:pPr>
              <w:widowControl w:val="0"/>
              <w:suppressLineNumbers/>
              <w:snapToGrid w:val="0"/>
              <w:spacing w:after="0" w:line="240" w:lineRule="auto"/>
              <w:rPr>
                <w:rFonts w:ascii="High Tower Text" w:eastAsia="SimSun" w:hAnsi="High Tower Text" w:cs="Mangal"/>
                <w:b/>
                <w:kern w:val="2"/>
                <w:sz w:val="24"/>
                <w:szCs w:val="24"/>
                <w:lang w:eastAsia="hi-IN" w:bidi="hi-IN"/>
              </w:rPr>
            </w:pPr>
            <w:proofErr w:type="spellStart"/>
            <w:r w:rsidRPr="004E23F6">
              <w:rPr>
                <w:rFonts w:ascii="High Tower Text" w:eastAsia="SimSun" w:hAnsi="High Tower Text" w:cs="Mangal"/>
                <w:b/>
                <w:kern w:val="2"/>
                <w:sz w:val="24"/>
                <w:szCs w:val="24"/>
                <w:lang w:eastAsia="hi-IN" w:bidi="hi-IN"/>
              </w:rPr>
              <w:t>Th</w:t>
            </w:r>
            <w:proofErr w:type="spellEnd"/>
            <w:r w:rsidR="0066247D">
              <w:rPr>
                <w:rFonts w:ascii="High Tower Text" w:eastAsia="SimSun" w:hAnsi="High Tower Text" w:cs="Mangal"/>
                <w:b/>
                <w:kern w:val="2"/>
                <w:sz w:val="24"/>
                <w:szCs w:val="24"/>
                <w:lang w:eastAsia="hi-IN" w:bidi="hi-IN"/>
              </w:rPr>
              <w:t xml:space="preserve"> 1/14</w:t>
            </w:r>
          </w:p>
        </w:tc>
        <w:tc>
          <w:tcPr>
            <w:tcW w:w="3478" w:type="dxa"/>
            <w:shd w:val="clear" w:color="auto" w:fill="FBE4D5" w:themeFill="accent2" w:themeFillTint="33"/>
          </w:tcPr>
          <w:p w:rsidR="00B515B7" w:rsidRPr="000906C1" w:rsidRDefault="00F75325" w:rsidP="00884AD1">
            <w:pPr>
              <w:widowControl w:val="0"/>
              <w:suppressLineNumbers/>
              <w:snapToGrid w:val="0"/>
              <w:spacing w:after="0" w:line="240" w:lineRule="auto"/>
              <w:rPr>
                <w:rFonts w:ascii="High Tower Text" w:eastAsia="SimSun" w:hAnsi="High Tower Text" w:cs="Mangal"/>
                <w:kern w:val="2"/>
                <w:sz w:val="24"/>
                <w:szCs w:val="24"/>
                <w:lang w:eastAsia="hi-IN" w:bidi="hi-IN"/>
              </w:rPr>
            </w:pPr>
            <w:r w:rsidRPr="000906C1">
              <w:rPr>
                <w:rFonts w:ascii="High Tower Text" w:eastAsia="SimSun" w:hAnsi="High Tower Text" w:cs="Mangal"/>
                <w:kern w:val="2"/>
                <w:sz w:val="24"/>
                <w:szCs w:val="24"/>
                <w:lang w:eastAsia="hi-IN" w:bidi="hi-IN"/>
              </w:rPr>
              <w:t>Video, Unit 1</w:t>
            </w:r>
            <w:r w:rsidR="00FB54FA">
              <w:rPr>
                <w:rFonts w:ascii="High Tower Text" w:eastAsia="SimSun" w:hAnsi="High Tower Text" w:cs="Mangal"/>
                <w:kern w:val="2"/>
                <w:sz w:val="24"/>
                <w:szCs w:val="24"/>
                <w:lang w:eastAsia="hi-IN" w:bidi="hi-IN"/>
              </w:rPr>
              <w:t xml:space="preserve"> – cause/effect</w:t>
            </w:r>
            <w:r w:rsidRPr="000906C1">
              <w:rPr>
                <w:rFonts w:ascii="High Tower Text" w:eastAsia="SimSun" w:hAnsi="High Tower Text" w:cs="Mangal"/>
                <w:kern w:val="2"/>
                <w:sz w:val="24"/>
                <w:szCs w:val="24"/>
                <w:lang w:eastAsia="hi-IN" w:bidi="hi-IN"/>
              </w:rPr>
              <w:t xml:space="preserve">, Master Rubric, Critical Thinking guide, Choosing a word. </w:t>
            </w:r>
          </w:p>
        </w:tc>
        <w:tc>
          <w:tcPr>
            <w:tcW w:w="4320" w:type="dxa"/>
            <w:shd w:val="clear" w:color="auto" w:fill="FBE4D5" w:themeFill="accent2" w:themeFillTint="33"/>
          </w:tcPr>
          <w:p w:rsidR="00B515B7" w:rsidRPr="000906C1" w:rsidRDefault="008C0E66" w:rsidP="0039667E">
            <w:pPr>
              <w:widowControl w:val="0"/>
              <w:suppressLineNumbers/>
              <w:snapToGrid w:val="0"/>
              <w:spacing w:after="0" w:line="240" w:lineRule="auto"/>
              <w:rPr>
                <w:rFonts w:ascii="High Tower Text" w:eastAsia="SimSun" w:hAnsi="High Tower Text" w:cs="Mangal"/>
                <w:kern w:val="2"/>
                <w:sz w:val="24"/>
                <w:szCs w:val="24"/>
                <w:lang w:eastAsia="hi-IN" w:bidi="hi-IN"/>
              </w:rPr>
            </w:pPr>
            <w:r>
              <w:rPr>
                <w:rFonts w:ascii="High Tower Text" w:eastAsia="SimSun" w:hAnsi="High Tower Text" w:cs="BerlinSansFB-Reg"/>
                <w:color w:val="000000"/>
                <w:kern w:val="2"/>
                <w:sz w:val="24"/>
                <w:szCs w:val="24"/>
                <w:lang w:eastAsia="hi-IN" w:bidi="hi-IN"/>
              </w:rPr>
              <w:t>Read Trimble “Thinking Well” – write Journal entry (</w:t>
            </w:r>
            <w:proofErr w:type="spellStart"/>
            <w:r>
              <w:rPr>
                <w:rFonts w:ascii="High Tower Text" w:eastAsia="SimSun" w:hAnsi="High Tower Text" w:cs="BerlinSansFB-Reg"/>
                <w:color w:val="000000"/>
                <w:kern w:val="2"/>
                <w:sz w:val="24"/>
                <w:szCs w:val="24"/>
                <w:lang w:eastAsia="hi-IN" w:bidi="hi-IN"/>
              </w:rPr>
              <w:t>google</w:t>
            </w:r>
            <w:proofErr w:type="spellEnd"/>
            <w:r>
              <w:rPr>
                <w:rFonts w:ascii="High Tower Text" w:eastAsia="SimSun" w:hAnsi="High Tower Text" w:cs="BerlinSansFB-Reg"/>
                <w:color w:val="000000"/>
                <w:kern w:val="2"/>
                <w:sz w:val="24"/>
                <w:szCs w:val="24"/>
                <w:lang w:eastAsia="hi-IN" w:bidi="hi-IN"/>
              </w:rPr>
              <w:t xml:space="preserve"> doc) that answers this question: how does this discussion of writing compare to what you do as a writer? Be </w:t>
            </w:r>
            <w:r w:rsidR="0039667E">
              <w:rPr>
                <w:rFonts w:ascii="High Tower Text" w:eastAsia="SimSun" w:hAnsi="High Tower Text" w:cs="BerlinSansFB-Reg"/>
                <w:color w:val="000000"/>
                <w:kern w:val="2"/>
                <w:sz w:val="24"/>
                <w:szCs w:val="24"/>
                <w:lang w:eastAsia="hi-IN" w:bidi="hi-IN"/>
              </w:rPr>
              <w:t>honest</w:t>
            </w:r>
            <w:r>
              <w:rPr>
                <w:rFonts w:ascii="High Tower Text" w:eastAsia="SimSun" w:hAnsi="High Tower Text" w:cs="BerlinSansFB-Reg"/>
                <w:color w:val="000000"/>
                <w:kern w:val="2"/>
                <w:sz w:val="24"/>
                <w:szCs w:val="24"/>
                <w:lang w:eastAsia="hi-IN" w:bidi="hi-IN"/>
              </w:rPr>
              <w:t>.</w:t>
            </w:r>
          </w:p>
        </w:tc>
      </w:tr>
      <w:tr w:rsidR="00294595" w:rsidRPr="000906C1" w:rsidTr="00CC0E77">
        <w:tc>
          <w:tcPr>
            <w:tcW w:w="9000" w:type="dxa"/>
            <w:gridSpan w:val="3"/>
            <w:shd w:val="clear" w:color="auto" w:fill="BF8F00" w:themeFill="accent4" w:themeFillShade="BF"/>
          </w:tcPr>
          <w:p w:rsidR="00294595" w:rsidRPr="004E23F6" w:rsidRDefault="00294595" w:rsidP="00FD3AD5">
            <w:pPr>
              <w:widowControl w:val="0"/>
              <w:autoSpaceDE w:val="0"/>
              <w:snapToGrid w:val="0"/>
              <w:spacing w:after="0" w:line="240" w:lineRule="auto"/>
              <w:rPr>
                <w:rFonts w:ascii="High Tower Text" w:eastAsia="SimSun" w:hAnsi="High Tower Text" w:cs="BerlinSansFB-Reg"/>
                <w:b/>
                <w:color w:val="000000"/>
                <w:kern w:val="2"/>
                <w:sz w:val="24"/>
                <w:szCs w:val="24"/>
                <w:lang w:eastAsia="hi-IN" w:bidi="hi-IN"/>
              </w:rPr>
            </w:pPr>
            <w:r w:rsidRPr="004E23F6">
              <w:rPr>
                <w:rFonts w:ascii="High Tower Text" w:eastAsia="SimSun" w:hAnsi="High Tower Text" w:cs="Mangal"/>
                <w:b/>
                <w:kern w:val="2"/>
                <w:sz w:val="24"/>
                <w:szCs w:val="24"/>
                <w:lang w:eastAsia="hi-IN" w:bidi="hi-IN"/>
              </w:rPr>
              <w:t xml:space="preserve">WEEK </w:t>
            </w:r>
            <w:r w:rsidR="007912F3" w:rsidRPr="004E23F6">
              <w:rPr>
                <w:rFonts w:ascii="High Tower Text" w:eastAsia="SimSun" w:hAnsi="High Tower Text" w:cs="Mangal"/>
                <w:b/>
                <w:kern w:val="2"/>
                <w:sz w:val="24"/>
                <w:szCs w:val="24"/>
                <w:lang w:eastAsia="hi-IN" w:bidi="hi-IN"/>
              </w:rPr>
              <w:t>2</w:t>
            </w:r>
            <w:r w:rsidR="00C17371">
              <w:rPr>
                <w:rFonts w:ascii="High Tower Text" w:eastAsia="SimSun" w:hAnsi="High Tower Text" w:cs="Mangal"/>
                <w:b/>
                <w:kern w:val="2"/>
                <w:sz w:val="24"/>
                <w:szCs w:val="24"/>
                <w:lang w:eastAsia="hi-IN" w:bidi="hi-IN"/>
              </w:rPr>
              <w:t>– January 18-2</w:t>
            </w:r>
            <w:r w:rsidR="00FD3AD5">
              <w:rPr>
                <w:rFonts w:ascii="High Tower Text" w:eastAsia="SimSun" w:hAnsi="High Tower Text" w:cs="Mangal"/>
                <w:b/>
                <w:kern w:val="2"/>
                <w:sz w:val="24"/>
                <w:szCs w:val="24"/>
                <w:lang w:eastAsia="hi-IN" w:bidi="hi-IN"/>
              </w:rPr>
              <w:t>2</w:t>
            </w:r>
          </w:p>
        </w:tc>
      </w:tr>
      <w:tr w:rsidR="004A69B1" w:rsidRPr="000906C1" w:rsidTr="00BF5FB4">
        <w:tc>
          <w:tcPr>
            <w:tcW w:w="1202" w:type="dxa"/>
            <w:shd w:val="clear" w:color="auto" w:fill="8A9BB4"/>
          </w:tcPr>
          <w:p w:rsidR="004A69B1" w:rsidRPr="004E23F6" w:rsidRDefault="00C17371" w:rsidP="002B0986">
            <w:pPr>
              <w:widowControl w:val="0"/>
              <w:suppressLineNumbers/>
              <w:snapToGrid w:val="0"/>
              <w:spacing w:after="0" w:line="240" w:lineRule="auto"/>
              <w:rPr>
                <w:rFonts w:ascii="High Tower Text" w:eastAsia="SimSun" w:hAnsi="High Tower Text" w:cs="Mangal"/>
                <w:b/>
                <w:kern w:val="2"/>
                <w:sz w:val="24"/>
                <w:szCs w:val="24"/>
                <w:lang w:eastAsia="hi-IN" w:bidi="hi-IN"/>
              </w:rPr>
            </w:pPr>
            <w:r>
              <w:rPr>
                <w:rFonts w:ascii="High Tower Text" w:eastAsia="SimSun" w:hAnsi="High Tower Text" w:cs="Mangal"/>
                <w:b/>
                <w:kern w:val="2"/>
                <w:sz w:val="24"/>
                <w:szCs w:val="24"/>
                <w:lang w:eastAsia="hi-IN" w:bidi="hi-IN"/>
              </w:rPr>
              <w:t>T</w:t>
            </w:r>
            <w:r w:rsidR="0066247D">
              <w:rPr>
                <w:rFonts w:ascii="High Tower Text" w:eastAsia="SimSun" w:hAnsi="High Tower Text" w:cs="Mangal"/>
                <w:b/>
                <w:kern w:val="2"/>
                <w:sz w:val="24"/>
                <w:szCs w:val="24"/>
                <w:lang w:eastAsia="hi-IN" w:bidi="hi-IN"/>
              </w:rPr>
              <w:t xml:space="preserve"> 1/19</w:t>
            </w:r>
          </w:p>
        </w:tc>
        <w:tc>
          <w:tcPr>
            <w:tcW w:w="3478" w:type="dxa"/>
          </w:tcPr>
          <w:p w:rsidR="004A69B1" w:rsidRPr="000906C1" w:rsidRDefault="004A69B1" w:rsidP="004E23F6">
            <w:pPr>
              <w:widowControl w:val="0"/>
              <w:autoSpaceDE w:val="0"/>
              <w:snapToGrid w:val="0"/>
              <w:spacing w:after="0" w:line="240" w:lineRule="auto"/>
              <w:rPr>
                <w:rFonts w:ascii="High Tower Text" w:eastAsia="SimSun" w:hAnsi="High Tower Text" w:cs="BerlinSansFB-Reg"/>
                <w:color w:val="000000"/>
                <w:kern w:val="2"/>
                <w:sz w:val="24"/>
                <w:szCs w:val="24"/>
                <w:lang w:eastAsia="hi-IN" w:bidi="hi-IN"/>
              </w:rPr>
            </w:pPr>
            <w:r w:rsidRPr="000906C1">
              <w:rPr>
                <w:rFonts w:ascii="High Tower Text" w:eastAsia="SimSun" w:hAnsi="High Tower Text" w:cs="BerlinSansFB-Reg"/>
                <w:color w:val="000000"/>
                <w:kern w:val="2"/>
                <w:sz w:val="24"/>
                <w:szCs w:val="24"/>
                <w:lang w:eastAsia="hi-IN" w:bidi="hi-IN"/>
              </w:rPr>
              <w:t xml:space="preserve">GG, </w:t>
            </w:r>
            <w:r w:rsidR="00BB4D1D">
              <w:rPr>
                <w:rFonts w:ascii="High Tower Text" w:eastAsia="SimSun" w:hAnsi="High Tower Text" w:cs="BerlinSansFB-Reg"/>
                <w:color w:val="000000"/>
                <w:kern w:val="2"/>
                <w:sz w:val="24"/>
                <w:szCs w:val="24"/>
                <w:lang w:eastAsia="hi-IN" w:bidi="hi-IN"/>
              </w:rPr>
              <w:t xml:space="preserve">blind writing, </w:t>
            </w:r>
            <w:r w:rsidR="006C581B" w:rsidRPr="000906C1">
              <w:rPr>
                <w:rFonts w:ascii="High Tower Text" w:eastAsia="SimSun" w:hAnsi="High Tower Text" w:cs="BerlinSansFB-Reg"/>
                <w:color w:val="000000"/>
                <w:kern w:val="2"/>
                <w:sz w:val="24"/>
                <w:szCs w:val="24"/>
                <w:lang w:eastAsia="hi-IN" w:bidi="hi-IN"/>
              </w:rPr>
              <w:t>In-text citation, Works Cited page, paraphrasing</w:t>
            </w:r>
            <w:r w:rsidR="006C581B">
              <w:rPr>
                <w:rFonts w:ascii="High Tower Text" w:eastAsia="SimSun" w:hAnsi="High Tower Text" w:cs="BerlinSansFB-Reg"/>
                <w:color w:val="000000"/>
                <w:kern w:val="2"/>
                <w:sz w:val="24"/>
                <w:szCs w:val="24"/>
                <w:lang w:eastAsia="hi-IN" w:bidi="hi-IN"/>
              </w:rPr>
              <w:t xml:space="preserve">, </w:t>
            </w:r>
            <w:r w:rsidR="00BB4D1D">
              <w:rPr>
                <w:rFonts w:ascii="High Tower Text" w:eastAsia="SimSun" w:hAnsi="High Tower Text" w:cs="BerlinSansFB-Reg"/>
                <w:color w:val="000000"/>
                <w:kern w:val="2"/>
                <w:sz w:val="24"/>
                <w:szCs w:val="24"/>
                <w:lang w:eastAsia="hi-IN" w:bidi="hi-IN"/>
              </w:rPr>
              <w:t>researching</w:t>
            </w:r>
          </w:p>
        </w:tc>
        <w:tc>
          <w:tcPr>
            <w:tcW w:w="4320" w:type="dxa"/>
          </w:tcPr>
          <w:p w:rsidR="004A69B1" w:rsidRPr="000906C1" w:rsidRDefault="00BB4D1D" w:rsidP="008C0E66">
            <w:pPr>
              <w:widowControl w:val="0"/>
              <w:autoSpaceDE w:val="0"/>
              <w:snapToGrid w:val="0"/>
              <w:spacing w:after="0" w:line="240" w:lineRule="auto"/>
              <w:rPr>
                <w:rFonts w:ascii="High Tower Text" w:eastAsia="SimSun" w:hAnsi="High Tower Text" w:cs="BerlinSansFB-Reg"/>
                <w:color w:val="000000"/>
                <w:kern w:val="2"/>
                <w:sz w:val="24"/>
                <w:szCs w:val="24"/>
                <w:lang w:eastAsia="hi-IN" w:bidi="hi-IN"/>
              </w:rPr>
            </w:pPr>
            <w:r>
              <w:rPr>
                <w:rFonts w:ascii="High Tower Text" w:eastAsia="SimSun" w:hAnsi="High Tower Text" w:cs="BerlinSansFB-Reg"/>
                <w:color w:val="000000"/>
                <w:kern w:val="2"/>
                <w:sz w:val="24"/>
                <w:szCs w:val="24"/>
                <w:lang w:eastAsia="hi-IN" w:bidi="hi-IN"/>
              </w:rPr>
              <w:t>Word choice due</w:t>
            </w:r>
          </w:p>
        </w:tc>
      </w:tr>
      <w:tr w:rsidR="004A69B1" w:rsidRPr="000906C1" w:rsidTr="00BF5FB4">
        <w:tc>
          <w:tcPr>
            <w:tcW w:w="1202" w:type="dxa"/>
            <w:shd w:val="clear" w:color="auto" w:fill="8A9BB4"/>
          </w:tcPr>
          <w:p w:rsidR="004A69B1" w:rsidRPr="004E23F6" w:rsidRDefault="004A69B1" w:rsidP="002B0986">
            <w:pPr>
              <w:widowControl w:val="0"/>
              <w:suppressLineNumbers/>
              <w:snapToGrid w:val="0"/>
              <w:spacing w:after="0" w:line="240" w:lineRule="auto"/>
              <w:rPr>
                <w:rFonts w:ascii="High Tower Text" w:eastAsia="SimSun" w:hAnsi="High Tower Text" w:cs="Mangal"/>
                <w:b/>
                <w:kern w:val="2"/>
                <w:sz w:val="24"/>
                <w:szCs w:val="24"/>
                <w:lang w:eastAsia="hi-IN" w:bidi="hi-IN"/>
              </w:rPr>
            </w:pPr>
            <w:proofErr w:type="spellStart"/>
            <w:r w:rsidRPr="004E23F6">
              <w:rPr>
                <w:rFonts w:ascii="High Tower Text" w:eastAsia="SimSun" w:hAnsi="High Tower Text" w:cs="Mangal"/>
                <w:b/>
                <w:kern w:val="2"/>
                <w:sz w:val="24"/>
                <w:szCs w:val="24"/>
                <w:lang w:eastAsia="hi-IN" w:bidi="hi-IN"/>
              </w:rPr>
              <w:t>Th</w:t>
            </w:r>
            <w:proofErr w:type="spellEnd"/>
            <w:r w:rsidR="0066247D">
              <w:rPr>
                <w:rFonts w:ascii="High Tower Text" w:eastAsia="SimSun" w:hAnsi="High Tower Text" w:cs="Mangal"/>
                <w:b/>
                <w:kern w:val="2"/>
                <w:sz w:val="24"/>
                <w:szCs w:val="24"/>
                <w:lang w:eastAsia="hi-IN" w:bidi="hi-IN"/>
              </w:rPr>
              <w:t xml:space="preserve"> 1/21</w:t>
            </w:r>
          </w:p>
        </w:tc>
        <w:tc>
          <w:tcPr>
            <w:tcW w:w="3478" w:type="dxa"/>
          </w:tcPr>
          <w:p w:rsidR="004A69B1" w:rsidRPr="000906C1" w:rsidRDefault="004A69B1" w:rsidP="00884AD1">
            <w:pPr>
              <w:widowControl w:val="0"/>
              <w:autoSpaceDE w:val="0"/>
              <w:snapToGrid w:val="0"/>
              <w:spacing w:after="0" w:line="240" w:lineRule="auto"/>
              <w:rPr>
                <w:rFonts w:ascii="High Tower Text" w:eastAsia="SimSun" w:hAnsi="High Tower Text" w:cs="BerlinSansFB-Reg"/>
                <w:color w:val="000000"/>
                <w:kern w:val="2"/>
                <w:sz w:val="24"/>
                <w:szCs w:val="24"/>
                <w:lang w:eastAsia="hi-IN" w:bidi="hi-IN"/>
              </w:rPr>
            </w:pPr>
            <w:r w:rsidRPr="000906C1">
              <w:rPr>
                <w:rFonts w:ascii="High Tower Text" w:eastAsia="SimSun" w:hAnsi="High Tower Text" w:cs="BerlinSansFB-Reg"/>
                <w:color w:val="000000"/>
                <w:kern w:val="2"/>
                <w:sz w:val="24"/>
                <w:szCs w:val="24"/>
                <w:lang w:eastAsia="hi-IN" w:bidi="hi-IN"/>
              </w:rPr>
              <w:t xml:space="preserve">Style: punctuation; </w:t>
            </w:r>
            <w:r>
              <w:rPr>
                <w:rFonts w:ascii="High Tower Text" w:eastAsia="SimSun" w:hAnsi="High Tower Text" w:cs="BerlinSansFB-Reg"/>
                <w:color w:val="000000"/>
                <w:kern w:val="2"/>
                <w:sz w:val="24"/>
                <w:szCs w:val="24"/>
                <w:lang w:eastAsia="hi-IN" w:bidi="hi-IN"/>
              </w:rPr>
              <w:t>the rhetorical triangle and the rhetorical situation</w:t>
            </w:r>
          </w:p>
        </w:tc>
        <w:tc>
          <w:tcPr>
            <w:tcW w:w="4320" w:type="dxa"/>
          </w:tcPr>
          <w:p w:rsidR="004A69B1" w:rsidRPr="000906C1" w:rsidRDefault="004A69B1" w:rsidP="004E23F6">
            <w:pPr>
              <w:widowControl w:val="0"/>
              <w:autoSpaceDE w:val="0"/>
              <w:snapToGrid w:val="0"/>
              <w:spacing w:after="0" w:line="240" w:lineRule="auto"/>
              <w:rPr>
                <w:rFonts w:ascii="High Tower Text" w:eastAsia="SimSun" w:hAnsi="High Tower Text" w:cs="BerlinSansFB-Reg"/>
                <w:color w:val="000000"/>
                <w:kern w:val="2"/>
                <w:sz w:val="24"/>
                <w:szCs w:val="24"/>
                <w:lang w:eastAsia="hi-IN" w:bidi="hi-IN"/>
              </w:rPr>
            </w:pPr>
            <w:r>
              <w:rPr>
                <w:rFonts w:ascii="High Tower Text" w:eastAsia="SimSun" w:hAnsi="High Tower Text" w:cs="Mangal"/>
                <w:kern w:val="2"/>
                <w:sz w:val="24"/>
                <w:szCs w:val="24"/>
                <w:lang w:eastAsia="hi-IN" w:bidi="hi-IN"/>
              </w:rPr>
              <w:t xml:space="preserve">Read Grant-Davie’s article on “Rhetorical Situations” and write up answers to questions at end of chapter. </w:t>
            </w:r>
          </w:p>
        </w:tc>
      </w:tr>
      <w:tr w:rsidR="00294595" w:rsidRPr="000906C1" w:rsidTr="00CC0E77">
        <w:tc>
          <w:tcPr>
            <w:tcW w:w="9000" w:type="dxa"/>
            <w:gridSpan w:val="3"/>
            <w:shd w:val="clear" w:color="auto" w:fill="BF8F00" w:themeFill="accent4" w:themeFillShade="BF"/>
          </w:tcPr>
          <w:p w:rsidR="00294595" w:rsidRPr="000906C1" w:rsidRDefault="00294595" w:rsidP="00884AD1">
            <w:pPr>
              <w:widowControl w:val="0"/>
              <w:autoSpaceDE w:val="0"/>
              <w:snapToGrid w:val="0"/>
              <w:spacing w:after="0" w:line="240" w:lineRule="auto"/>
              <w:rPr>
                <w:rFonts w:ascii="High Tower Text" w:eastAsia="SimSun" w:hAnsi="High Tower Text" w:cs="BerlinSansFB-Reg"/>
                <w:color w:val="000000"/>
                <w:kern w:val="2"/>
                <w:sz w:val="24"/>
                <w:szCs w:val="24"/>
                <w:lang w:eastAsia="hi-IN" w:bidi="hi-IN"/>
              </w:rPr>
            </w:pPr>
            <w:r w:rsidRPr="000906C1">
              <w:rPr>
                <w:rFonts w:ascii="High Tower Text" w:eastAsia="SimSun" w:hAnsi="High Tower Text" w:cs="Mangal"/>
                <w:b/>
                <w:kern w:val="2"/>
                <w:sz w:val="24"/>
                <w:szCs w:val="24"/>
                <w:lang w:eastAsia="hi-IN" w:bidi="hi-IN"/>
              </w:rPr>
              <w:t xml:space="preserve">WEEK </w:t>
            </w:r>
            <w:r w:rsidR="007912F3" w:rsidRPr="000906C1">
              <w:rPr>
                <w:rFonts w:ascii="High Tower Text" w:eastAsia="SimSun" w:hAnsi="High Tower Text" w:cs="Mangal"/>
                <w:b/>
                <w:kern w:val="2"/>
                <w:sz w:val="24"/>
                <w:szCs w:val="24"/>
                <w:lang w:eastAsia="hi-IN" w:bidi="hi-IN"/>
              </w:rPr>
              <w:t>3</w:t>
            </w:r>
            <w:r w:rsidR="004E23F6">
              <w:rPr>
                <w:rFonts w:ascii="High Tower Text" w:eastAsia="SimSun" w:hAnsi="High Tower Text" w:cs="Mangal"/>
                <w:b/>
                <w:kern w:val="2"/>
                <w:sz w:val="24"/>
                <w:szCs w:val="24"/>
                <w:lang w:eastAsia="hi-IN" w:bidi="hi-IN"/>
              </w:rPr>
              <w:t xml:space="preserve"> – January 25-29</w:t>
            </w:r>
          </w:p>
        </w:tc>
      </w:tr>
      <w:tr w:rsidR="004A69B1" w:rsidRPr="000906C1" w:rsidTr="00BF5FB4">
        <w:tc>
          <w:tcPr>
            <w:tcW w:w="1202" w:type="dxa"/>
            <w:shd w:val="clear" w:color="auto" w:fill="8A9BB4"/>
          </w:tcPr>
          <w:p w:rsidR="004A69B1" w:rsidRPr="004E23F6" w:rsidRDefault="00C17371" w:rsidP="002B0986">
            <w:pPr>
              <w:widowControl w:val="0"/>
              <w:suppressLineNumbers/>
              <w:snapToGrid w:val="0"/>
              <w:spacing w:after="0" w:line="240" w:lineRule="auto"/>
              <w:rPr>
                <w:rFonts w:ascii="High Tower Text" w:eastAsia="SimSun" w:hAnsi="High Tower Text" w:cs="Mangal"/>
                <w:b/>
                <w:kern w:val="2"/>
                <w:sz w:val="24"/>
                <w:szCs w:val="24"/>
                <w:lang w:eastAsia="hi-IN" w:bidi="hi-IN"/>
              </w:rPr>
            </w:pPr>
            <w:r>
              <w:rPr>
                <w:rFonts w:ascii="High Tower Text" w:eastAsia="SimSun" w:hAnsi="High Tower Text" w:cs="Mangal"/>
                <w:b/>
                <w:kern w:val="2"/>
                <w:sz w:val="24"/>
                <w:szCs w:val="24"/>
                <w:lang w:eastAsia="hi-IN" w:bidi="hi-IN"/>
              </w:rPr>
              <w:t>T</w:t>
            </w:r>
            <w:r w:rsidR="0066247D">
              <w:rPr>
                <w:rFonts w:ascii="High Tower Text" w:eastAsia="SimSun" w:hAnsi="High Tower Text" w:cs="Mangal"/>
                <w:b/>
                <w:kern w:val="2"/>
                <w:sz w:val="24"/>
                <w:szCs w:val="24"/>
                <w:lang w:eastAsia="hi-IN" w:bidi="hi-IN"/>
              </w:rPr>
              <w:t xml:space="preserve"> 1/26</w:t>
            </w:r>
          </w:p>
        </w:tc>
        <w:tc>
          <w:tcPr>
            <w:tcW w:w="3478" w:type="dxa"/>
            <w:shd w:val="clear" w:color="auto" w:fill="FBE4D5" w:themeFill="accent2" w:themeFillTint="33"/>
          </w:tcPr>
          <w:p w:rsidR="004A69B1" w:rsidRPr="000906C1" w:rsidRDefault="004A69B1" w:rsidP="006C581B">
            <w:pPr>
              <w:widowControl w:val="0"/>
              <w:autoSpaceDE w:val="0"/>
              <w:snapToGrid w:val="0"/>
              <w:spacing w:after="0" w:line="240" w:lineRule="auto"/>
              <w:rPr>
                <w:rFonts w:ascii="High Tower Text" w:eastAsia="SimSun" w:hAnsi="High Tower Text" w:cs="BerlinSansFB-Reg"/>
                <w:color w:val="000000"/>
                <w:kern w:val="2"/>
                <w:sz w:val="24"/>
                <w:szCs w:val="24"/>
                <w:lang w:eastAsia="hi-IN" w:bidi="hi-IN"/>
              </w:rPr>
            </w:pPr>
            <w:r w:rsidRPr="000906C1">
              <w:rPr>
                <w:rFonts w:ascii="High Tower Text" w:eastAsia="SimSun" w:hAnsi="High Tower Text" w:cs="BerlinSansFB-Reg"/>
                <w:color w:val="000000"/>
                <w:kern w:val="2"/>
                <w:sz w:val="24"/>
                <w:szCs w:val="24"/>
                <w:lang w:eastAsia="hi-IN" w:bidi="hi-IN"/>
              </w:rPr>
              <w:t xml:space="preserve">GG, </w:t>
            </w:r>
            <w:r w:rsidR="007F48EB" w:rsidRPr="000906C1">
              <w:rPr>
                <w:rFonts w:ascii="High Tower Text" w:eastAsia="SimSun" w:hAnsi="High Tower Text" w:cs="BerlinSansFB-Reg"/>
                <w:color w:val="000000"/>
                <w:kern w:val="2"/>
                <w:sz w:val="24"/>
                <w:szCs w:val="24"/>
                <w:lang w:eastAsia="hi-IN" w:bidi="hi-IN"/>
              </w:rPr>
              <w:t>Style, Thesis, intros, conclusions, paragraphing</w:t>
            </w:r>
          </w:p>
        </w:tc>
        <w:tc>
          <w:tcPr>
            <w:tcW w:w="4320" w:type="dxa"/>
            <w:shd w:val="clear" w:color="auto" w:fill="FBE4D5" w:themeFill="accent2" w:themeFillTint="33"/>
          </w:tcPr>
          <w:p w:rsidR="004A69B1" w:rsidRPr="000906C1" w:rsidRDefault="006C581B" w:rsidP="00884AD1">
            <w:pPr>
              <w:widowControl w:val="0"/>
              <w:autoSpaceDE w:val="0"/>
              <w:snapToGrid w:val="0"/>
              <w:spacing w:after="0" w:line="240" w:lineRule="auto"/>
              <w:rPr>
                <w:rFonts w:ascii="High Tower Text" w:eastAsia="SimSun" w:hAnsi="High Tower Text" w:cs="BerlinSansFB-Reg"/>
                <w:color w:val="000000"/>
                <w:kern w:val="2"/>
                <w:sz w:val="24"/>
                <w:szCs w:val="24"/>
                <w:lang w:eastAsia="hi-IN" w:bidi="hi-IN"/>
              </w:rPr>
            </w:pPr>
            <w:r w:rsidRPr="000906C1">
              <w:rPr>
                <w:rFonts w:ascii="High Tower Text" w:eastAsia="SimSun" w:hAnsi="High Tower Text" w:cs="BerlinSansFB-Reg"/>
                <w:color w:val="000000"/>
                <w:kern w:val="2"/>
                <w:sz w:val="24"/>
                <w:szCs w:val="24"/>
                <w:lang w:eastAsia="hi-IN" w:bidi="hi-IN"/>
              </w:rPr>
              <w:t>Vomit draft due.</w:t>
            </w:r>
          </w:p>
        </w:tc>
      </w:tr>
      <w:tr w:rsidR="004A69B1" w:rsidRPr="000906C1" w:rsidTr="00BF5FB4">
        <w:tc>
          <w:tcPr>
            <w:tcW w:w="1202" w:type="dxa"/>
            <w:shd w:val="clear" w:color="auto" w:fill="8A9BB4"/>
          </w:tcPr>
          <w:p w:rsidR="004A69B1" w:rsidRPr="004E23F6" w:rsidRDefault="00C17371" w:rsidP="002B0986">
            <w:pPr>
              <w:widowControl w:val="0"/>
              <w:suppressLineNumbers/>
              <w:snapToGrid w:val="0"/>
              <w:spacing w:after="0" w:line="240" w:lineRule="auto"/>
              <w:rPr>
                <w:rFonts w:ascii="High Tower Text" w:eastAsia="SimSun" w:hAnsi="High Tower Text" w:cs="Mangal"/>
                <w:b/>
                <w:kern w:val="2"/>
                <w:sz w:val="24"/>
                <w:szCs w:val="24"/>
                <w:lang w:eastAsia="hi-IN" w:bidi="hi-IN"/>
              </w:rPr>
            </w:pPr>
            <w:proofErr w:type="spellStart"/>
            <w:r>
              <w:rPr>
                <w:rFonts w:ascii="High Tower Text" w:eastAsia="SimSun" w:hAnsi="High Tower Text" w:cs="Mangal"/>
                <w:b/>
                <w:kern w:val="2"/>
                <w:sz w:val="24"/>
                <w:szCs w:val="24"/>
                <w:lang w:eastAsia="hi-IN" w:bidi="hi-IN"/>
              </w:rPr>
              <w:t>Th</w:t>
            </w:r>
            <w:proofErr w:type="spellEnd"/>
            <w:r w:rsidR="0066247D">
              <w:rPr>
                <w:rFonts w:ascii="High Tower Text" w:eastAsia="SimSun" w:hAnsi="High Tower Text" w:cs="Mangal"/>
                <w:b/>
                <w:kern w:val="2"/>
                <w:sz w:val="24"/>
                <w:szCs w:val="24"/>
                <w:lang w:eastAsia="hi-IN" w:bidi="hi-IN"/>
              </w:rPr>
              <w:t xml:space="preserve"> 1/28</w:t>
            </w:r>
          </w:p>
        </w:tc>
        <w:tc>
          <w:tcPr>
            <w:tcW w:w="3478" w:type="dxa"/>
            <w:shd w:val="clear" w:color="auto" w:fill="FBE4D5" w:themeFill="accent2" w:themeFillTint="33"/>
          </w:tcPr>
          <w:p w:rsidR="004A69B1" w:rsidRPr="000906C1" w:rsidRDefault="007F48EB" w:rsidP="00884AD1">
            <w:pPr>
              <w:widowControl w:val="0"/>
              <w:autoSpaceDE w:val="0"/>
              <w:snapToGrid w:val="0"/>
              <w:spacing w:after="0" w:line="240" w:lineRule="auto"/>
              <w:rPr>
                <w:rFonts w:ascii="High Tower Text" w:eastAsia="SimSun" w:hAnsi="High Tower Text" w:cs="BerlinSansFB-Reg"/>
                <w:color w:val="000000"/>
                <w:kern w:val="2"/>
                <w:sz w:val="24"/>
                <w:szCs w:val="24"/>
                <w:lang w:eastAsia="hi-IN" w:bidi="hi-IN"/>
              </w:rPr>
            </w:pPr>
            <w:r w:rsidRPr="000906C1">
              <w:rPr>
                <w:rFonts w:ascii="High Tower Text" w:eastAsia="SimSun" w:hAnsi="High Tower Text" w:cs="BerlinSansFB-Reg"/>
                <w:color w:val="000000"/>
                <w:kern w:val="2"/>
                <w:sz w:val="24"/>
                <w:szCs w:val="24"/>
                <w:lang w:eastAsia="hi-IN" w:bidi="hi-IN"/>
              </w:rPr>
              <w:t>Style, peer review</w:t>
            </w:r>
          </w:p>
        </w:tc>
        <w:tc>
          <w:tcPr>
            <w:tcW w:w="4320" w:type="dxa"/>
            <w:shd w:val="clear" w:color="auto" w:fill="FBE4D5" w:themeFill="accent2" w:themeFillTint="33"/>
          </w:tcPr>
          <w:p w:rsidR="004A69B1" w:rsidRPr="000906C1" w:rsidRDefault="006C581B" w:rsidP="00884AD1">
            <w:pPr>
              <w:widowControl w:val="0"/>
              <w:autoSpaceDE w:val="0"/>
              <w:snapToGrid w:val="0"/>
              <w:spacing w:after="0" w:line="240" w:lineRule="auto"/>
              <w:rPr>
                <w:rFonts w:ascii="High Tower Text" w:eastAsia="SimSun" w:hAnsi="High Tower Text" w:cs="BerlinSansFB-Reg"/>
                <w:color w:val="000000"/>
                <w:kern w:val="2"/>
                <w:sz w:val="24"/>
                <w:szCs w:val="24"/>
                <w:lang w:eastAsia="hi-IN" w:bidi="hi-IN"/>
              </w:rPr>
            </w:pPr>
            <w:r w:rsidRPr="000906C1">
              <w:rPr>
                <w:rFonts w:ascii="High Tower Text" w:eastAsia="SimSun" w:hAnsi="High Tower Text" w:cs="BerlinSansFB-Reg"/>
                <w:color w:val="000000"/>
                <w:kern w:val="2"/>
                <w:sz w:val="24"/>
                <w:szCs w:val="24"/>
                <w:lang w:eastAsia="hi-IN" w:bidi="hi-IN"/>
              </w:rPr>
              <w:t>Draft due for peer review</w:t>
            </w:r>
          </w:p>
        </w:tc>
      </w:tr>
      <w:tr w:rsidR="00262409" w:rsidRPr="000906C1" w:rsidTr="00CC0E77">
        <w:tc>
          <w:tcPr>
            <w:tcW w:w="9000" w:type="dxa"/>
            <w:gridSpan w:val="3"/>
            <w:shd w:val="clear" w:color="auto" w:fill="BF8F00" w:themeFill="accent4" w:themeFillShade="BF"/>
          </w:tcPr>
          <w:p w:rsidR="004E23F6" w:rsidRPr="004E23F6" w:rsidRDefault="00262409" w:rsidP="004E23F6">
            <w:pPr>
              <w:widowControl w:val="0"/>
              <w:autoSpaceDE w:val="0"/>
              <w:snapToGrid w:val="0"/>
              <w:spacing w:after="0" w:line="240" w:lineRule="auto"/>
              <w:rPr>
                <w:rFonts w:ascii="High Tower Text" w:eastAsia="SimSun" w:hAnsi="High Tower Text" w:cs="Mangal"/>
                <w:b/>
                <w:kern w:val="2"/>
                <w:sz w:val="24"/>
                <w:szCs w:val="24"/>
                <w:lang w:eastAsia="hi-IN" w:bidi="hi-IN"/>
              </w:rPr>
            </w:pPr>
            <w:r w:rsidRPr="000906C1">
              <w:rPr>
                <w:rFonts w:ascii="High Tower Text" w:eastAsia="SimSun" w:hAnsi="High Tower Text" w:cs="Mangal"/>
                <w:b/>
                <w:kern w:val="2"/>
                <w:sz w:val="24"/>
                <w:szCs w:val="24"/>
                <w:lang w:eastAsia="hi-IN" w:bidi="hi-IN"/>
              </w:rPr>
              <w:t>WEEK 4</w:t>
            </w:r>
            <w:r w:rsidR="004E23F6">
              <w:rPr>
                <w:rFonts w:ascii="High Tower Text" w:eastAsia="SimSun" w:hAnsi="High Tower Text" w:cs="Mangal"/>
                <w:b/>
                <w:kern w:val="2"/>
                <w:sz w:val="24"/>
                <w:szCs w:val="24"/>
                <w:lang w:eastAsia="hi-IN" w:bidi="hi-IN"/>
              </w:rPr>
              <w:t xml:space="preserve"> – February 1-5</w:t>
            </w:r>
          </w:p>
        </w:tc>
      </w:tr>
      <w:tr w:rsidR="007F48EB" w:rsidRPr="000906C1" w:rsidTr="00BF5FB4">
        <w:tc>
          <w:tcPr>
            <w:tcW w:w="1202" w:type="dxa"/>
            <w:shd w:val="clear" w:color="auto" w:fill="8A9BB4"/>
          </w:tcPr>
          <w:p w:rsidR="007F48EB" w:rsidRPr="004E23F6" w:rsidRDefault="007F48EB" w:rsidP="0034393B">
            <w:pPr>
              <w:widowControl w:val="0"/>
              <w:suppressLineNumbers/>
              <w:snapToGrid w:val="0"/>
              <w:spacing w:after="0" w:line="240" w:lineRule="auto"/>
              <w:rPr>
                <w:rFonts w:ascii="High Tower Text" w:eastAsia="SimSun" w:hAnsi="High Tower Text" w:cs="Mangal"/>
                <w:b/>
                <w:kern w:val="2"/>
                <w:sz w:val="24"/>
                <w:szCs w:val="24"/>
                <w:lang w:eastAsia="hi-IN" w:bidi="hi-IN"/>
              </w:rPr>
            </w:pPr>
            <w:r w:rsidRPr="004E23F6">
              <w:rPr>
                <w:rFonts w:ascii="High Tower Text" w:eastAsia="SimSun" w:hAnsi="High Tower Text" w:cs="Mangal"/>
                <w:b/>
                <w:kern w:val="2"/>
                <w:sz w:val="24"/>
                <w:szCs w:val="24"/>
                <w:lang w:eastAsia="hi-IN" w:bidi="hi-IN"/>
              </w:rPr>
              <w:t>T</w:t>
            </w:r>
            <w:r w:rsidR="0066247D">
              <w:rPr>
                <w:rFonts w:ascii="High Tower Text" w:eastAsia="SimSun" w:hAnsi="High Tower Text" w:cs="Mangal"/>
                <w:b/>
                <w:kern w:val="2"/>
                <w:sz w:val="24"/>
                <w:szCs w:val="24"/>
                <w:lang w:eastAsia="hi-IN" w:bidi="hi-IN"/>
              </w:rPr>
              <w:t xml:space="preserve"> 2/2</w:t>
            </w:r>
            <w:bookmarkStart w:id="0" w:name="_GoBack"/>
            <w:bookmarkEnd w:id="0"/>
          </w:p>
        </w:tc>
        <w:tc>
          <w:tcPr>
            <w:tcW w:w="3478" w:type="dxa"/>
            <w:shd w:val="clear" w:color="auto" w:fill="FBE4D5" w:themeFill="accent2" w:themeFillTint="33"/>
          </w:tcPr>
          <w:p w:rsidR="007F48EB" w:rsidRPr="000906C1" w:rsidRDefault="007F48EB" w:rsidP="007632BB">
            <w:pPr>
              <w:widowControl w:val="0"/>
              <w:autoSpaceDE w:val="0"/>
              <w:snapToGrid w:val="0"/>
              <w:spacing w:after="0" w:line="240" w:lineRule="auto"/>
              <w:rPr>
                <w:rFonts w:ascii="High Tower Text" w:eastAsia="SimSun" w:hAnsi="High Tower Text" w:cs="BerlinSansFB-Reg"/>
                <w:color w:val="000000"/>
                <w:kern w:val="2"/>
                <w:sz w:val="24"/>
                <w:szCs w:val="24"/>
                <w:lang w:eastAsia="hi-IN" w:bidi="hi-IN"/>
              </w:rPr>
            </w:pPr>
            <w:r w:rsidRPr="000906C1">
              <w:rPr>
                <w:rFonts w:ascii="High Tower Text" w:eastAsia="SimSun" w:hAnsi="High Tower Text" w:cs="BerlinSansFB-Reg"/>
                <w:color w:val="000000"/>
                <w:kern w:val="2"/>
                <w:sz w:val="24"/>
                <w:szCs w:val="24"/>
                <w:lang w:eastAsia="hi-IN" w:bidi="hi-IN"/>
              </w:rPr>
              <w:t>Exam</w:t>
            </w:r>
          </w:p>
        </w:tc>
        <w:tc>
          <w:tcPr>
            <w:tcW w:w="4320" w:type="dxa"/>
            <w:shd w:val="clear" w:color="auto" w:fill="FBE4D5" w:themeFill="accent2" w:themeFillTint="33"/>
          </w:tcPr>
          <w:p w:rsidR="007F48EB" w:rsidRPr="000906C1" w:rsidRDefault="007F48EB" w:rsidP="007632BB">
            <w:pPr>
              <w:widowControl w:val="0"/>
              <w:autoSpaceDE w:val="0"/>
              <w:snapToGrid w:val="0"/>
              <w:spacing w:after="0" w:line="240" w:lineRule="auto"/>
              <w:rPr>
                <w:rFonts w:ascii="High Tower Text" w:eastAsia="SimSun" w:hAnsi="High Tower Text" w:cs="BerlinSansFB-Reg"/>
                <w:color w:val="000000"/>
                <w:kern w:val="2"/>
                <w:sz w:val="24"/>
                <w:szCs w:val="24"/>
                <w:lang w:eastAsia="hi-IN" w:bidi="hi-IN"/>
              </w:rPr>
            </w:pPr>
            <w:r w:rsidRPr="000906C1">
              <w:rPr>
                <w:rFonts w:ascii="High Tower Text" w:eastAsia="SimSun" w:hAnsi="High Tower Text" w:cs="BerlinSansFB-Reg"/>
                <w:color w:val="000000"/>
                <w:kern w:val="2"/>
                <w:sz w:val="24"/>
                <w:szCs w:val="24"/>
                <w:lang w:eastAsia="hi-IN" w:bidi="hi-IN"/>
              </w:rPr>
              <w:t>Draft due on Bb for grading</w:t>
            </w:r>
          </w:p>
        </w:tc>
      </w:tr>
    </w:tbl>
    <w:p w:rsidR="00902099" w:rsidRPr="00FA3DFA" w:rsidRDefault="00902099" w:rsidP="00902099">
      <w:pPr>
        <w:pStyle w:val="Heading1"/>
        <w:rPr>
          <w:rFonts w:ascii="High Tower Text" w:hAnsi="High Tower Text"/>
          <w:sz w:val="32"/>
          <w:szCs w:val="32"/>
        </w:rPr>
      </w:pPr>
      <w:r w:rsidRPr="00FA3DFA">
        <w:rPr>
          <w:rFonts w:ascii="High Tower Text" w:hAnsi="High Tower Text"/>
          <w:sz w:val="32"/>
          <w:szCs w:val="32"/>
        </w:rPr>
        <w:t>In a nutshell</w:t>
      </w:r>
    </w:p>
    <w:p w:rsidR="00280C31" w:rsidRPr="000906C1" w:rsidRDefault="00727696" w:rsidP="00280C31">
      <w:pPr>
        <w:pStyle w:val="Body1"/>
        <w:numPr>
          <w:ilvl w:val="0"/>
          <w:numId w:val="12"/>
        </w:numPr>
        <w:spacing w:after="0"/>
        <w:rPr>
          <w:rFonts w:ascii="High Tower Text" w:eastAsia="Calibri-Bold" w:hAnsi="High Tower Text" w:cs="Calibri"/>
          <w:bCs/>
          <w:sz w:val="24"/>
          <w:szCs w:val="24"/>
        </w:rPr>
      </w:pPr>
      <w:r w:rsidRPr="000906C1">
        <w:rPr>
          <w:rFonts w:ascii="High Tower Text" w:eastAsia="Calibri-Bold" w:hAnsi="High Tower Text" w:cs="Calibri"/>
          <w:bCs/>
          <w:sz w:val="24"/>
          <w:szCs w:val="24"/>
        </w:rPr>
        <w:t xml:space="preserve">A six to eight page paper </w:t>
      </w:r>
      <w:r w:rsidR="00FA3DFA">
        <w:rPr>
          <w:rFonts w:ascii="High Tower Text" w:eastAsia="Calibri-Bold" w:hAnsi="High Tower Text" w:cs="Calibri"/>
          <w:bCs/>
          <w:sz w:val="24"/>
          <w:szCs w:val="24"/>
        </w:rPr>
        <w:t>discussing the</w:t>
      </w:r>
      <w:r w:rsidRPr="000906C1">
        <w:rPr>
          <w:rFonts w:ascii="High Tower Text" w:eastAsia="Calibri-Bold" w:hAnsi="High Tower Text" w:cs="Calibri"/>
          <w:bCs/>
          <w:sz w:val="24"/>
          <w:szCs w:val="24"/>
        </w:rPr>
        <w:t xml:space="preserve"> definition</w:t>
      </w:r>
      <w:r w:rsidR="00FA3DFA">
        <w:rPr>
          <w:rFonts w:ascii="High Tower Text" w:eastAsia="Calibri-Bold" w:hAnsi="High Tower Text" w:cs="Calibri"/>
          <w:bCs/>
          <w:sz w:val="24"/>
          <w:szCs w:val="24"/>
        </w:rPr>
        <w:t>(s)</w:t>
      </w:r>
      <w:r w:rsidRPr="000906C1">
        <w:rPr>
          <w:rFonts w:ascii="High Tower Text" w:eastAsia="Calibri-Bold" w:hAnsi="High Tower Text" w:cs="Calibri"/>
          <w:bCs/>
          <w:sz w:val="24"/>
          <w:szCs w:val="24"/>
        </w:rPr>
        <w:t xml:space="preserve"> of a word</w:t>
      </w:r>
    </w:p>
    <w:p w:rsidR="00727696" w:rsidRDefault="00FA3DFA" w:rsidP="00280C31">
      <w:pPr>
        <w:pStyle w:val="Body1"/>
        <w:numPr>
          <w:ilvl w:val="0"/>
          <w:numId w:val="12"/>
        </w:numPr>
        <w:spacing w:after="0"/>
        <w:rPr>
          <w:rFonts w:ascii="High Tower Text" w:eastAsia="Calibri-Bold" w:hAnsi="High Tower Text" w:cs="Calibri"/>
          <w:bCs/>
          <w:sz w:val="24"/>
          <w:szCs w:val="24"/>
        </w:rPr>
      </w:pPr>
      <w:r>
        <w:rPr>
          <w:rFonts w:ascii="High Tower Text" w:eastAsia="Calibri-Bold" w:hAnsi="High Tower Text" w:cs="Calibri"/>
          <w:bCs/>
          <w:sz w:val="24"/>
          <w:szCs w:val="24"/>
        </w:rPr>
        <w:t xml:space="preserve">Work on </w:t>
      </w:r>
      <w:r w:rsidR="00EB39D6">
        <w:rPr>
          <w:rFonts w:ascii="High Tower Text" w:eastAsia="Calibri-Bold" w:hAnsi="High Tower Text" w:cs="Calibri"/>
          <w:bCs/>
          <w:sz w:val="24"/>
          <w:szCs w:val="24"/>
        </w:rPr>
        <w:t>strengthening your logos, pathos, and ethos</w:t>
      </w:r>
    </w:p>
    <w:p w:rsidR="00445A97" w:rsidRPr="000906C1" w:rsidRDefault="00445A97" w:rsidP="00280C31">
      <w:pPr>
        <w:pStyle w:val="Body1"/>
        <w:numPr>
          <w:ilvl w:val="0"/>
          <w:numId w:val="12"/>
        </w:numPr>
        <w:spacing w:after="0"/>
        <w:rPr>
          <w:rFonts w:ascii="High Tower Text" w:eastAsia="Calibri-Bold" w:hAnsi="High Tower Text" w:cs="Calibri"/>
          <w:bCs/>
          <w:sz w:val="24"/>
          <w:szCs w:val="24"/>
        </w:rPr>
      </w:pPr>
      <w:r>
        <w:rPr>
          <w:rFonts w:ascii="High Tower Text" w:eastAsia="Calibri-Bold" w:hAnsi="High Tower Text" w:cs="Calibri"/>
          <w:bCs/>
          <w:sz w:val="24"/>
          <w:szCs w:val="24"/>
        </w:rPr>
        <w:t>Craft a cause/effect argument</w:t>
      </w:r>
    </w:p>
    <w:p w:rsidR="00727696" w:rsidRDefault="00727696" w:rsidP="00280C31">
      <w:pPr>
        <w:pStyle w:val="Body1"/>
        <w:numPr>
          <w:ilvl w:val="0"/>
          <w:numId w:val="12"/>
        </w:numPr>
        <w:spacing w:after="0"/>
        <w:rPr>
          <w:rFonts w:ascii="High Tower Text" w:eastAsia="Calibri-Bold" w:hAnsi="High Tower Text" w:cs="Calibri"/>
          <w:bCs/>
          <w:sz w:val="24"/>
          <w:szCs w:val="24"/>
        </w:rPr>
      </w:pPr>
      <w:r w:rsidRPr="000906C1">
        <w:rPr>
          <w:rFonts w:ascii="High Tower Text" w:eastAsia="Calibri-Bold" w:hAnsi="High Tower Text" w:cs="Calibri"/>
          <w:bCs/>
          <w:sz w:val="24"/>
          <w:szCs w:val="24"/>
        </w:rPr>
        <w:t>Have four sources, minimum, with proper MLA citations and a Works Cited page</w:t>
      </w:r>
    </w:p>
    <w:p w:rsidR="00A50B32" w:rsidRDefault="00A50B32" w:rsidP="00280C31">
      <w:pPr>
        <w:pStyle w:val="Body1"/>
        <w:numPr>
          <w:ilvl w:val="0"/>
          <w:numId w:val="12"/>
        </w:numPr>
        <w:spacing w:after="0"/>
        <w:rPr>
          <w:rFonts w:ascii="High Tower Text" w:eastAsia="Calibri-Bold" w:hAnsi="High Tower Text" w:cs="Calibri"/>
          <w:bCs/>
          <w:sz w:val="24"/>
          <w:szCs w:val="24"/>
        </w:rPr>
      </w:pPr>
      <w:r>
        <w:rPr>
          <w:rFonts w:ascii="High Tower Text" w:eastAsia="Calibri-Bold" w:hAnsi="High Tower Text" w:cs="Calibri"/>
          <w:bCs/>
          <w:sz w:val="24"/>
          <w:szCs w:val="24"/>
        </w:rPr>
        <w:t>Worth 100 points or 10% of your grade plus HW due.</w:t>
      </w:r>
    </w:p>
    <w:p w:rsidR="00A50B32" w:rsidRDefault="00A50B32" w:rsidP="00A50B32">
      <w:pPr>
        <w:pStyle w:val="Body1"/>
        <w:spacing w:after="0"/>
        <w:rPr>
          <w:rFonts w:ascii="High Tower Text" w:eastAsia="Calibri-Bold" w:hAnsi="High Tower Text" w:cs="Calibri"/>
          <w:bCs/>
          <w:sz w:val="24"/>
          <w:szCs w:val="24"/>
        </w:rPr>
      </w:pPr>
    </w:p>
    <w:p w:rsidR="00A50B32" w:rsidRDefault="00A50B32" w:rsidP="00A50B32">
      <w:pPr>
        <w:pStyle w:val="Body1"/>
        <w:spacing w:after="0"/>
        <w:rPr>
          <w:rFonts w:ascii="High Tower Text" w:eastAsia="Calibri-Bold" w:hAnsi="High Tower Text" w:cs="Calibri"/>
          <w:bCs/>
          <w:sz w:val="24"/>
          <w:szCs w:val="24"/>
        </w:rPr>
      </w:pPr>
    </w:p>
    <w:p w:rsidR="00884AD1" w:rsidRPr="00EB39D6" w:rsidRDefault="00902099" w:rsidP="00884AD1">
      <w:pPr>
        <w:pStyle w:val="Heading1"/>
        <w:rPr>
          <w:rFonts w:ascii="High Tower Text" w:eastAsia="Calibri-Bold" w:hAnsi="High Tower Text" w:cs="Calibri"/>
          <w:bCs/>
          <w:sz w:val="32"/>
          <w:szCs w:val="32"/>
        </w:rPr>
      </w:pPr>
      <w:r w:rsidRPr="00EB39D6">
        <w:rPr>
          <w:rStyle w:val="Heading1Char"/>
          <w:rFonts w:ascii="High Tower Text" w:hAnsi="High Tower Text"/>
          <w:sz w:val="32"/>
          <w:szCs w:val="32"/>
        </w:rPr>
        <w:lastRenderedPageBreak/>
        <w:t>P</w:t>
      </w:r>
      <w:r w:rsidR="00884AD1" w:rsidRPr="00EB39D6">
        <w:rPr>
          <w:rStyle w:val="Heading1Char"/>
          <w:rFonts w:ascii="High Tower Text" w:hAnsi="High Tower Text"/>
          <w:sz w:val="32"/>
          <w:szCs w:val="32"/>
        </w:rPr>
        <w:t>URPOSE</w:t>
      </w:r>
    </w:p>
    <w:p w:rsidR="00673373" w:rsidRPr="000906C1" w:rsidRDefault="00244FEF" w:rsidP="00673373">
      <w:pPr>
        <w:rPr>
          <w:rFonts w:ascii="High Tower Text" w:hAnsi="High Tower Text"/>
          <w:sz w:val="24"/>
          <w:szCs w:val="24"/>
        </w:rPr>
      </w:pPr>
      <w:r w:rsidRPr="000906C1">
        <w:rPr>
          <w:rFonts w:ascii="High Tower Text" w:hAnsi="High Tower Text"/>
          <w:sz w:val="24"/>
          <w:szCs w:val="24"/>
        </w:rPr>
        <w:t xml:space="preserve">As mentioned in the syllabus, this course focuses on the way words work in our world. One of the basic issues </w:t>
      </w:r>
      <w:r w:rsidR="00537D0F" w:rsidRPr="000906C1">
        <w:rPr>
          <w:rFonts w:ascii="High Tower Text" w:hAnsi="High Tower Text"/>
          <w:sz w:val="24"/>
          <w:szCs w:val="24"/>
        </w:rPr>
        <w:t>of the function of words is how we define them. Words are symbols only; by themse</w:t>
      </w:r>
      <w:r w:rsidR="00EB39D6">
        <w:rPr>
          <w:rFonts w:ascii="High Tower Text" w:hAnsi="High Tower Text"/>
          <w:sz w:val="24"/>
          <w:szCs w:val="24"/>
        </w:rPr>
        <w:t>lves they are devoid of meaning</w:t>
      </w:r>
      <w:r w:rsidR="00537D0F" w:rsidRPr="000906C1">
        <w:rPr>
          <w:rFonts w:ascii="High Tower Text" w:hAnsi="High Tower Text"/>
          <w:sz w:val="24"/>
          <w:szCs w:val="24"/>
        </w:rPr>
        <w:t xml:space="preserve"> and are nothing more than a collection of letters and sounds. We attach meaning to words, however, and what words </w:t>
      </w:r>
      <w:r w:rsidR="00537D0F" w:rsidRPr="000906C1">
        <w:rPr>
          <w:rFonts w:ascii="High Tower Text" w:hAnsi="High Tower Text"/>
          <w:i/>
          <w:sz w:val="24"/>
          <w:szCs w:val="24"/>
        </w:rPr>
        <w:t xml:space="preserve">mean </w:t>
      </w:r>
      <w:r w:rsidR="00537D0F" w:rsidRPr="000906C1">
        <w:rPr>
          <w:rFonts w:ascii="High Tower Text" w:hAnsi="High Tower Text"/>
          <w:sz w:val="24"/>
          <w:szCs w:val="24"/>
        </w:rPr>
        <w:t xml:space="preserve">is the focus of this first </w:t>
      </w:r>
      <w:r w:rsidR="003457D4" w:rsidRPr="000906C1">
        <w:rPr>
          <w:rFonts w:ascii="High Tower Text" w:hAnsi="High Tower Text"/>
          <w:sz w:val="24"/>
          <w:szCs w:val="24"/>
        </w:rPr>
        <w:t xml:space="preserve">paper. </w:t>
      </w:r>
      <w:r w:rsidR="000960AB" w:rsidRPr="000906C1">
        <w:rPr>
          <w:rFonts w:ascii="High Tower Text" w:hAnsi="High Tower Text"/>
          <w:sz w:val="24"/>
          <w:szCs w:val="24"/>
        </w:rPr>
        <w:t>This paper also is meant to be very opinionated, so most of what you write should be based on your opinion. However, we will also be working on critical thinking, which requires that you understand the ideas of others as well, so you’ll do a bi</w:t>
      </w:r>
      <w:r w:rsidR="00556402">
        <w:rPr>
          <w:rFonts w:ascii="High Tower Text" w:hAnsi="High Tower Text"/>
          <w:sz w:val="24"/>
          <w:szCs w:val="24"/>
        </w:rPr>
        <w:t>t</w:t>
      </w:r>
      <w:r w:rsidR="000960AB" w:rsidRPr="000906C1">
        <w:rPr>
          <w:rFonts w:ascii="High Tower Text" w:hAnsi="High Tower Text"/>
          <w:sz w:val="24"/>
          <w:szCs w:val="24"/>
        </w:rPr>
        <w:t xml:space="preserve"> of digging around to find out what others think as well. </w:t>
      </w:r>
      <w:r w:rsidR="00556402">
        <w:rPr>
          <w:rFonts w:ascii="High Tower Text" w:hAnsi="High Tower Text"/>
          <w:sz w:val="24"/>
          <w:szCs w:val="24"/>
        </w:rPr>
        <w:t xml:space="preserve">Your overall purpose here is to consider one specific word, what it means, why that meaning(s) is relevant and how perceptions of the word </w:t>
      </w:r>
      <w:r w:rsidR="00D971FF">
        <w:rPr>
          <w:rFonts w:ascii="High Tower Text" w:hAnsi="High Tower Text"/>
          <w:sz w:val="24"/>
          <w:szCs w:val="24"/>
        </w:rPr>
        <w:t>affect us</w:t>
      </w:r>
      <w:r w:rsidR="00673373" w:rsidRPr="000906C1">
        <w:rPr>
          <w:rFonts w:ascii="High Tower Text" w:hAnsi="High Tower Text"/>
          <w:sz w:val="24"/>
          <w:szCs w:val="24"/>
        </w:rPr>
        <w:t>. Obviously the word you choose must have significant meaning to you or you will be very unconvincing. Too, the word you choose must be a word that has some sense of controversy to it rather than one easy to define.</w:t>
      </w:r>
      <w:r w:rsidR="00230ED9" w:rsidRPr="000906C1">
        <w:rPr>
          <w:rFonts w:ascii="High Tower Text" w:hAnsi="High Tower Text"/>
          <w:sz w:val="24"/>
          <w:szCs w:val="24"/>
        </w:rPr>
        <w:t xml:space="preserve"> So a word like “table” </w:t>
      </w:r>
      <w:r w:rsidR="00514EBB" w:rsidRPr="000906C1">
        <w:rPr>
          <w:rFonts w:ascii="High Tower Text" w:hAnsi="High Tower Text"/>
          <w:sz w:val="24"/>
          <w:szCs w:val="24"/>
        </w:rPr>
        <w:t>will not suffice</w:t>
      </w:r>
      <w:r w:rsidR="00230ED9" w:rsidRPr="000906C1">
        <w:rPr>
          <w:rFonts w:ascii="High Tower Text" w:hAnsi="High Tower Text"/>
          <w:sz w:val="24"/>
          <w:szCs w:val="24"/>
        </w:rPr>
        <w:t xml:space="preserve"> but one like “freedom” </w:t>
      </w:r>
      <w:r w:rsidR="002A48FB" w:rsidRPr="000906C1">
        <w:rPr>
          <w:rFonts w:ascii="High Tower Text" w:hAnsi="High Tower Text"/>
          <w:sz w:val="24"/>
          <w:szCs w:val="24"/>
        </w:rPr>
        <w:t>would be fabulous</w:t>
      </w:r>
      <w:r w:rsidR="00230ED9" w:rsidRPr="000906C1">
        <w:rPr>
          <w:rFonts w:ascii="High Tower Text" w:hAnsi="High Tower Text"/>
          <w:sz w:val="24"/>
          <w:szCs w:val="24"/>
        </w:rPr>
        <w:t xml:space="preserve">. </w:t>
      </w:r>
      <w:r w:rsidR="007A2A10" w:rsidRPr="000906C1">
        <w:rPr>
          <w:rFonts w:ascii="High Tower Text" w:hAnsi="High Tower Text"/>
          <w:sz w:val="24"/>
          <w:szCs w:val="24"/>
        </w:rPr>
        <w:t>Thus in this paper you will</w:t>
      </w:r>
    </w:p>
    <w:p w:rsidR="007A2A10" w:rsidRPr="000906C1" w:rsidRDefault="00167874" w:rsidP="004A69B1">
      <w:pPr>
        <w:pStyle w:val="ListParagraph"/>
        <w:numPr>
          <w:ilvl w:val="0"/>
          <w:numId w:val="18"/>
        </w:numPr>
        <w:ind w:left="360"/>
        <w:rPr>
          <w:rFonts w:ascii="High Tower Text" w:hAnsi="High Tower Text"/>
          <w:sz w:val="24"/>
          <w:szCs w:val="24"/>
        </w:rPr>
      </w:pPr>
      <w:r w:rsidRPr="000906C1">
        <w:rPr>
          <w:rFonts w:ascii="High Tower Text" w:hAnsi="High Tower Text"/>
          <w:sz w:val="24"/>
          <w:szCs w:val="24"/>
        </w:rPr>
        <w:t>Explore the various meanings and history of a word</w:t>
      </w:r>
    </w:p>
    <w:p w:rsidR="007A2A10" w:rsidRPr="000906C1" w:rsidRDefault="00167874" w:rsidP="004A69B1">
      <w:pPr>
        <w:pStyle w:val="ListParagraph"/>
        <w:numPr>
          <w:ilvl w:val="0"/>
          <w:numId w:val="18"/>
        </w:numPr>
        <w:ind w:left="360"/>
        <w:rPr>
          <w:rFonts w:ascii="High Tower Text" w:hAnsi="High Tower Text"/>
          <w:sz w:val="24"/>
          <w:szCs w:val="24"/>
        </w:rPr>
      </w:pPr>
      <w:r w:rsidRPr="000906C1">
        <w:rPr>
          <w:rFonts w:ascii="High Tower Text" w:hAnsi="High Tower Text"/>
          <w:sz w:val="24"/>
          <w:szCs w:val="24"/>
        </w:rPr>
        <w:t xml:space="preserve">Understand the </w:t>
      </w:r>
      <w:r w:rsidR="00BA602C" w:rsidRPr="000906C1">
        <w:rPr>
          <w:rFonts w:ascii="High Tower Text" w:hAnsi="High Tower Text"/>
          <w:sz w:val="24"/>
          <w:szCs w:val="24"/>
        </w:rPr>
        <w:t>fluctuati</w:t>
      </w:r>
      <w:r w:rsidR="00640048" w:rsidRPr="000906C1">
        <w:rPr>
          <w:rFonts w:ascii="High Tower Text" w:hAnsi="High Tower Text"/>
          <w:sz w:val="24"/>
          <w:szCs w:val="24"/>
        </w:rPr>
        <w:t>ng, vibrant, and robust nature of language evolution</w:t>
      </w:r>
    </w:p>
    <w:p w:rsidR="00BA602C" w:rsidRPr="000906C1" w:rsidRDefault="00D971FF" w:rsidP="004A69B1">
      <w:pPr>
        <w:pStyle w:val="ListParagraph"/>
        <w:numPr>
          <w:ilvl w:val="0"/>
          <w:numId w:val="18"/>
        </w:numPr>
        <w:ind w:left="360"/>
        <w:rPr>
          <w:rFonts w:ascii="High Tower Text" w:hAnsi="High Tower Text"/>
          <w:sz w:val="24"/>
          <w:szCs w:val="24"/>
        </w:rPr>
      </w:pPr>
      <w:r>
        <w:rPr>
          <w:rFonts w:ascii="High Tower Text" w:hAnsi="High Tower Text"/>
          <w:sz w:val="24"/>
          <w:szCs w:val="24"/>
        </w:rPr>
        <w:t>Understand the rhetorical situation and use logos, pathos, and ethos to strengthen your writing</w:t>
      </w:r>
    </w:p>
    <w:p w:rsidR="00167874" w:rsidRPr="000906C1" w:rsidRDefault="00167874" w:rsidP="004A69B1">
      <w:pPr>
        <w:pStyle w:val="ListParagraph"/>
        <w:numPr>
          <w:ilvl w:val="0"/>
          <w:numId w:val="18"/>
        </w:numPr>
        <w:ind w:left="360"/>
        <w:rPr>
          <w:rFonts w:ascii="High Tower Text" w:hAnsi="High Tower Text"/>
          <w:sz w:val="24"/>
          <w:szCs w:val="24"/>
        </w:rPr>
      </w:pPr>
      <w:r w:rsidRPr="000906C1">
        <w:rPr>
          <w:rFonts w:ascii="High Tower Text" w:hAnsi="High Tower Text"/>
          <w:sz w:val="24"/>
          <w:szCs w:val="24"/>
        </w:rPr>
        <w:t>Find sources to improve your critical thinking</w:t>
      </w:r>
    </w:p>
    <w:p w:rsidR="00167874" w:rsidRPr="000906C1" w:rsidRDefault="00BA602C" w:rsidP="004A69B1">
      <w:pPr>
        <w:pStyle w:val="ListParagraph"/>
        <w:numPr>
          <w:ilvl w:val="0"/>
          <w:numId w:val="18"/>
        </w:numPr>
        <w:ind w:left="360"/>
        <w:rPr>
          <w:rFonts w:ascii="High Tower Text" w:hAnsi="High Tower Text"/>
          <w:sz w:val="24"/>
          <w:szCs w:val="24"/>
        </w:rPr>
      </w:pPr>
      <w:r w:rsidRPr="000906C1">
        <w:rPr>
          <w:rFonts w:ascii="High Tower Text" w:hAnsi="High Tower Text"/>
          <w:sz w:val="24"/>
          <w:szCs w:val="24"/>
        </w:rPr>
        <w:t>Practice MLA in-text citation and creating a Works Cited page</w:t>
      </w:r>
    </w:p>
    <w:p w:rsidR="00DA757E" w:rsidRPr="00D971FF" w:rsidRDefault="00902099" w:rsidP="00902099">
      <w:pPr>
        <w:pStyle w:val="Heading1"/>
        <w:rPr>
          <w:rFonts w:ascii="High Tower Text" w:hAnsi="High Tower Text"/>
          <w:sz w:val="32"/>
          <w:szCs w:val="32"/>
        </w:rPr>
      </w:pPr>
      <w:r w:rsidRPr="00D971FF">
        <w:rPr>
          <w:rFonts w:ascii="High Tower Text" w:hAnsi="High Tower Text"/>
          <w:sz w:val="32"/>
          <w:szCs w:val="32"/>
        </w:rPr>
        <w:t>Specifics</w:t>
      </w:r>
    </w:p>
    <w:p w:rsidR="00DA757E" w:rsidRPr="000906C1" w:rsidRDefault="00BF750B" w:rsidP="00DA757E">
      <w:pPr>
        <w:pStyle w:val="ListParagraph"/>
        <w:numPr>
          <w:ilvl w:val="0"/>
          <w:numId w:val="15"/>
        </w:numPr>
        <w:ind w:left="360"/>
        <w:rPr>
          <w:rFonts w:ascii="High Tower Text" w:hAnsi="High Tower Text"/>
          <w:sz w:val="24"/>
          <w:szCs w:val="24"/>
        </w:rPr>
      </w:pPr>
      <w:r>
        <w:rPr>
          <w:rFonts w:ascii="High Tower Text" w:hAnsi="High Tower Text"/>
          <w:sz w:val="24"/>
          <w:szCs w:val="24"/>
        </w:rPr>
        <w:t>The first step to this assignment will be searching the history and</w:t>
      </w:r>
      <w:r w:rsidR="00DA757E" w:rsidRPr="000906C1">
        <w:rPr>
          <w:rFonts w:ascii="High Tower Text" w:hAnsi="High Tower Text"/>
          <w:sz w:val="24"/>
          <w:szCs w:val="24"/>
        </w:rPr>
        <w:t xml:space="preserve"> etymology of your word. What this word has meant in the past and how it has changed over the years (or even centuries) is important to your understanding of what the dictionary definition is and how this word came to mean what it does.</w:t>
      </w:r>
    </w:p>
    <w:p w:rsidR="00DA757E" w:rsidRPr="000906C1" w:rsidRDefault="00DA757E" w:rsidP="00DA757E">
      <w:pPr>
        <w:pStyle w:val="ListParagraph"/>
        <w:numPr>
          <w:ilvl w:val="0"/>
          <w:numId w:val="15"/>
        </w:numPr>
        <w:ind w:left="360"/>
        <w:rPr>
          <w:rFonts w:ascii="High Tower Text" w:hAnsi="High Tower Text"/>
          <w:sz w:val="24"/>
          <w:szCs w:val="24"/>
        </w:rPr>
      </w:pPr>
      <w:r w:rsidRPr="000906C1">
        <w:rPr>
          <w:rFonts w:ascii="High Tower Text" w:hAnsi="High Tower Text"/>
          <w:sz w:val="24"/>
          <w:szCs w:val="24"/>
        </w:rPr>
        <w:t xml:space="preserve">You </w:t>
      </w:r>
      <w:r w:rsidR="002A48FB" w:rsidRPr="000906C1">
        <w:rPr>
          <w:rFonts w:ascii="High Tower Text" w:hAnsi="High Tower Text"/>
          <w:sz w:val="24"/>
          <w:szCs w:val="24"/>
        </w:rPr>
        <w:t>will also want to</w:t>
      </w:r>
      <w:r w:rsidRPr="000906C1">
        <w:rPr>
          <w:rFonts w:ascii="High Tower Text" w:hAnsi="High Tower Text"/>
          <w:sz w:val="24"/>
          <w:szCs w:val="24"/>
        </w:rPr>
        <w:t xml:space="preserve"> visit Wikipedia </w:t>
      </w:r>
      <w:r w:rsidR="002A48FB" w:rsidRPr="000906C1">
        <w:rPr>
          <w:rFonts w:ascii="High Tower Text" w:hAnsi="High Tower Text"/>
          <w:sz w:val="24"/>
          <w:szCs w:val="24"/>
        </w:rPr>
        <w:t xml:space="preserve">(and maybe </w:t>
      </w:r>
      <w:r w:rsidR="008A7D4A" w:rsidRPr="000906C1">
        <w:rPr>
          <w:rFonts w:ascii="High Tower Text" w:hAnsi="High Tower Text"/>
          <w:sz w:val="24"/>
          <w:szCs w:val="24"/>
        </w:rPr>
        <w:t xml:space="preserve">Urban Dictionary!) </w:t>
      </w:r>
      <w:r w:rsidRPr="000906C1">
        <w:rPr>
          <w:rFonts w:ascii="High Tower Text" w:hAnsi="High Tower Text"/>
          <w:sz w:val="24"/>
          <w:szCs w:val="24"/>
        </w:rPr>
        <w:t xml:space="preserve">and find your word and all its variations. </w:t>
      </w:r>
      <w:r w:rsidR="00230ED9" w:rsidRPr="000906C1">
        <w:rPr>
          <w:rFonts w:ascii="High Tower Text" w:hAnsi="High Tower Text"/>
          <w:sz w:val="24"/>
          <w:szCs w:val="24"/>
        </w:rPr>
        <w:t xml:space="preserve">From there, you will want to see what others have said and argued about your word. Writing about what you think without knowing what others think leads to poor critical thinking and ultimately poor writing. </w:t>
      </w:r>
    </w:p>
    <w:p w:rsidR="00DA757E" w:rsidRPr="000906C1" w:rsidRDefault="00BF750B" w:rsidP="00DA757E">
      <w:pPr>
        <w:pStyle w:val="ListParagraph"/>
        <w:numPr>
          <w:ilvl w:val="0"/>
          <w:numId w:val="15"/>
        </w:numPr>
        <w:ind w:left="360"/>
        <w:rPr>
          <w:rFonts w:ascii="High Tower Text" w:hAnsi="High Tower Text"/>
          <w:sz w:val="24"/>
          <w:szCs w:val="24"/>
        </w:rPr>
      </w:pPr>
      <w:r>
        <w:rPr>
          <w:rFonts w:ascii="High Tower Text" w:hAnsi="High Tower Text"/>
          <w:sz w:val="24"/>
          <w:szCs w:val="24"/>
        </w:rPr>
        <w:t xml:space="preserve">In order to make effective rhetorical choices, you must know your audience, which will be an important part of this semester. </w:t>
      </w:r>
    </w:p>
    <w:p w:rsidR="00DA757E" w:rsidRPr="000906C1" w:rsidRDefault="00DA757E" w:rsidP="00DA757E">
      <w:pPr>
        <w:pStyle w:val="ListParagraph"/>
        <w:numPr>
          <w:ilvl w:val="0"/>
          <w:numId w:val="15"/>
        </w:numPr>
        <w:ind w:left="360"/>
        <w:rPr>
          <w:rFonts w:ascii="High Tower Text" w:hAnsi="High Tower Text"/>
          <w:sz w:val="24"/>
          <w:szCs w:val="24"/>
        </w:rPr>
      </w:pPr>
      <w:r w:rsidRPr="000906C1">
        <w:rPr>
          <w:rFonts w:ascii="High Tower Text" w:hAnsi="High Tower Text"/>
          <w:sz w:val="24"/>
          <w:szCs w:val="24"/>
        </w:rPr>
        <w:t>When choosing your word, try to avoid the obvious and clichéd: arguing that beauty is more than outer appearances, for example, has been (over)done. So has the idea that being rich means having friends and family who love you. And please—don’t use “love”…</w:t>
      </w:r>
    </w:p>
    <w:p w:rsidR="00DA757E" w:rsidRPr="000906C1" w:rsidRDefault="00230ED9" w:rsidP="00DA757E">
      <w:pPr>
        <w:pStyle w:val="ListParagraph"/>
        <w:numPr>
          <w:ilvl w:val="0"/>
          <w:numId w:val="15"/>
        </w:numPr>
        <w:ind w:left="360"/>
        <w:rPr>
          <w:rFonts w:ascii="High Tower Text" w:hAnsi="High Tower Text"/>
          <w:sz w:val="24"/>
          <w:szCs w:val="24"/>
        </w:rPr>
      </w:pPr>
      <w:r w:rsidRPr="000906C1">
        <w:rPr>
          <w:rFonts w:ascii="High Tower Text" w:hAnsi="High Tower Text"/>
          <w:sz w:val="24"/>
          <w:szCs w:val="24"/>
        </w:rPr>
        <w:t>This paper is</w:t>
      </w:r>
      <w:r w:rsidR="00DA757E" w:rsidRPr="000906C1">
        <w:rPr>
          <w:rFonts w:ascii="High Tower Text" w:hAnsi="High Tower Text"/>
          <w:sz w:val="24"/>
          <w:szCs w:val="24"/>
        </w:rPr>
        <w:t xml:space="preserve"> meant to help you argue using exampl</w:t>
      </w:r>
      <w:r w:rsidRPr="000906C1">
        <w:rPr>
          <w:rFonts w:ascii="High Tower Text" w:hAnsi="High Tower Text"/>
          <w:sz w:val="24"/>
          <w:szCs w:val="24"/>
        </w:rPr>
        <w:t xml:space="preserve">es from your own personal life combined with responses to what you read. Finding a balance between your own thoughts and the thoughts of others is </w:t>
      </w:r>
      <w:proofErr w:type="gramStart"/>
      <w:r w:rsidRPr="000906C1">
        <w:rPr>
          <w:rFonts w:ascii="High Tower Text" w:hAnsi="High Tower Text"/>
          <w:sz w:val="24"/>
          <w:szCs w:val="24"/>
        </w:rPr>
        <w:t>key</w:t>
      </w:r>
      <w:proofErr w:type="gramEnd"/>
      <w:r w:rsidRPr="000906C1">
        <w:rPr>
          <w:rFonts w:ascii="High Tower Text" w:hAnsi="High Tower Text"/>
          <w:sz w:val="24"/>
          <w:szCs w:val="24"/>
        </w:rPr>
        <w:t xml:space="preserve"> here. You’ll want to shoot for about an 85/15 balance: 85% of what you write should be about what YOU </w:t>
      </w:r>
      <w:proofErr w:type="gramStart"/>
      <w:r w:rsidRPr="000906C1">
        <w:rPr>
          <w:rFonts w:ascii="High Tower Text" w:hAnsi="High Tower Text"/>
          <w:sz w:val="24"/>
          <w:szCs w:val="24"/>
        </w:rPr>
        <w:t>THINK,</w:t>
      </w:r>
      <w:proofErr w:type="gramEnd"/>
      <w:r w:rsidRPr="000906C1">
        <w:rPr>
          <w:rFonts w:ascii="High Tower Text" w:hAnsi="High Tower Text"/>
          <w:sz w:val="24"/>
          <w:szCs w:val="24"/>
        </w:rPr>
        <w:t xml:space="preserve"> and the other 15% </w:t>
      </w:r>
      <w:r w:rsidRPr="000906C1">
        <w:rPr>
          <w:rFonts w:ascii="High Tower Text" w:hAnsi="High Tower Text"/>
          <w:sz w:val="24"/>
          <w:szCs w:val="24"/>
        </w:rPr>
        <w:lastRenderedPageBreak/>
        <w:t xml:space="preserve">should be about what others think. This is not meant to be a </w:t>
      </w:r>
      <w:r w:rsidR="00D406EC">
        <w:rPr>
          <w:rFonts w:ascii="High Tower Text" w:hAnsi="High Tower Text"/>
          <w:sz w:val="24"/>
          <w:szCs w:val="24"/>
        </w:rPr>
        <w:t>research paper</w:t>
      </w:r>
      <w:r w:rsidRPr="000906C1">
        <w:rPr>
          <w:rFonts w:ascii="High Tower Text" w:hAnsi="High Tower Text"/>
          <w:sz w:val="24"/>
          <w:szCs w:val="24"/>
        </w:rPr>
        <w:t xml:space="preserve"> but an argument/opinion piece. </w:t>
      </w:r>
    </w:p>
    <w:p w:rsidR="00CB4C96" w:rsidRPr="000906C1" w:rsidRDefault="00C53FBF" w:rsidP="00DA757E">
      <w:pPr>
        <w:pStyle w:val="ListParagraph"/>
        <w:numPr>
          <w:ilvl w:val="0"/>
          <w:numId w:val="15"/>
        </w:numPr>
        <w:ind w:left="360"/>
        <w:rPr>
          <w:rFonts w:ascii="High Tower Text" w:hAnsi="High Tower Text"/>
          <w:sz w:val="24"/>
          <w:szCs w:val="24"/>
        </w:rPr>
      </w:pPr>
      <w:r w:rsidRPr="000906C1">
        <w:rPr>
          <w:rFonts w:ascii="High Tower Text" w:hAnsi="High Tower Text"/>
          <w:sz w:val="24"/>
          <w:szCs w:val="24"/>
        </w:rPr>
        <w:t xml:space="preserve">You will be expected to </w:t>
      </w:r>
      <w:r w:rsidR="00D406EC">
        <w:rPr>
          <w:rFonts w:ascii="High Tower Text" w:hAnsi="High Tower Text"/>
          <w:sz w:val="24"/>
          <w:szCs w:val="24"/>
        </w:rPr>
        <w:t xml:space="preserve">make a conscious and clear effort to employ all three appeals (logos, pathos, and ethos). </w:t>
      </w:r>
      <w:r w:rsidRPr="000906C1">
        <w:rPr>
          <w:rFonts w:ascii="High Tower Text" w:hAnsi="High Tower Text"/>
          <w:sz w:val="24"/>
          <w:szCs w:val="24"/>
        </w:rPr>
        <w:t xml:space="preserve"> </w:t>
      </w:r>
    </w:p>
    <w:p w:rsidR="00DA757E" w:rsidRPr="000906C1" w:rsidRDefault="00DA757E" w:rsidP="00DA757E">
      <w:pPr>
        <w:pStyle w:val="ListParagraph"/>
        <w:numPr>
          <w:ilvl w:val="0"/>
          <w:numId w:val="15"/>
        </w:numPr>
        <w:ind w:left="360"/>
        <w:rPr>
          <w:rFonts w:ascii="High Tower Text" w:hAnsi="High Tower Text"/>
          <w:sz w:val="24"/>
          <w:szCs w:val="24"/>
        </w:rPr>
      </w:pPr>
      <w:r w:rsidRPr="000906C1">
        <w:rPr>
          <w:rFonts w:ascii="High Tower Text" w:hAnsi="High Tower Text"/>
          <w:sz w:val="24"/>
          <w:szCs w:val="24"/>
        </w:rPr>
        <w:t xml:space="preserve">You will want a strong introduction, </w:t>
      </w:r>
      <w:r w:rsidR="00C53FBF" w:rsidRPr="000906C1">
        <w:rPr>
          <w:rFonts w:ascii="High Tower Text" w:hAnsi="High Tower Text"/>
          <w:sz w:val="24"/>
          <w:szCs w:val="24"/>
        </w:rPr>
        <w:t xml:space="preserve">a thesis statement, </w:t>
      </w:r>
      <w:r w:rsidRPr="000906C1">
        <w:rPr>
          <w:rFonts w:ascii="High Tower Text" w:hAnsi="High Tower Text"/>
          <w:sz w:val="24"/>
          <w:szCs w:val="24"/>
        </w:rPr>
        <w:t xml:space="preserve">several “mini-essay” body paragraphs that support your thesis, and a strong conclusion. </w:t>
      </w:r>
      <w:r w:rsidR="00C53FBF" w:rsidRPr="000906C1">
        <w:rPr>
          <w:rFonts w:ascii="High Tower Text" w:hAnsi="High Tower Text"/>
          <w:sz w:val="24"/>
          <w:szCs w:val="24"/>
        </w:rPr>
        <w:t>These things should go without saying for pretty much everything you write: Introduce your topic; Claim, support, explain; Conclude. The key is to fin</w:t>
      </w:r>
      <w:r w:rsidR="009F115C">
        <w:rPr>
          <w:rFonts w:ascii="High Tower Text" w:hAnsi="High Tower Text"/>
          <w:sz w:val="24"/>
          <w:szCs w:val="24"/>
        </w:rPr>
        <w:t>d fresh and new ways to do this.</w:t>
      </w:r>
      <w:r w:rsidR="00C53FBF" w:rsidRPr="000906C1">
        <w:rPr>
          <w:rFonts w:ascii="High Tower Text" w:hAnsi="High Tower Text"/>
          <w:sz w:val="24"/>
          <w:szCs w:val="24"/>
        </w:rPr>
        <w:t xml:space="preserve"> </w:t>
      </w:r>
    </w:p>
    <w:p w:rsidR="000241D9" w:rsidRPr="009F115C" w:rsidRDefault="000241D9" w:rsidP="000241D9">
      <w:pPr>
        <w:pStyle w:val="Heading1"/>
        <w:rPr>
          <w:rFonts w:ascii="High Tower Text" w:hAnsi="High Tower Text"/>
          <w:sz w:val="32"/>
          <w:szCs w:val="32"/>
        </w:rPr>
      </w:pPr>
      <w:r w:rsidRPr="009F115C">
        <w:rPr>
          <w:rFonts w:ascii="High Tower Text" w:hAnsi="High Tower Text"/>
          <w:sz w:val="32"/>
          <w:szCs w:val="32"/>
        </w:rPr>
        <w:t>The Keys to Success</w:t>
      </w:r>
    </w:p>
    <w:p w:rsidR="000241D9" w:rsidRPr="000906C1" w:rsidRDefault="000241D9" w:rsidP="000241D9">
      <w:pPr>
        <w:rPr>
          <w:rFonts w:ascii="High Tower Text" w:hAnsi="High Tower Text"/>
          <w:sz w:val="24"/>
          <w:szCs w:val="24"/>
        </w:rPr>
      </w:pPr>
      <w:r w:rsidRPr="000906C1">
        <w:rPr>
          <w:rFonts w:ascii="High Tower Text" w:hAnsi="High Tower Text"/>
          <w:sz w:val="24"/>
          <w:szCs w:val="24"/>
        </w:rPr>
        <w:t xml:space="preserve">Two keys will unlock success for you with this assignment: </w:t>
      </w:r>
    </w:p>
    <w:p w:rsidR="000241D9" w:rsidRPr="000906C1" w:rsidRDefault="000241D9" w:rsidP="000241D9">
      <w:pPr>
        <w:rPr>
          <w:rFonts w:ascii="High Tower Text" w:hAnsi="High Tower Text"/>
          <w:sz w:val="24"/>
          <w:szCs w:val="24"/>
        </w:rPr>
      </w:pPr>
      <w:proofErr w:type="gramStart"/>
      <w:r w:rsidRPr="000906C1">
        <w:rPr>
          <w:rFonts w:ascii="High Tower Text" w:hAnsi="High Tower Text"/>
          <w:sz w:val="24"/>
          <w:szCs w:val="24"/>
        </w:rPr>
        <w:t>One, good word choice.</w:t>
      </w:r>
      <w:proofErr w:type="gramEnd"/>
      <w:r w:rsidRPr="000906C1">
        <w:rPr>
          <w:rFonts w:ascii="High Tower Text" w:hAnsi="High Tower Text"/>
          <w:sz w:val="24"/>
          <w:szCs w:val="24"/>
        </w:rPr>
        <w:t xml:space="preserve"> You will be running your word choice by me, and if I am not enthused about it, move on to another word. Trust me if I tell you it will not be a good choice. There are millions of words in English; find one that you can talk about for six pages.</w:t>
      </w:r>
    </w:p>
    <w:p w:rsidR="000241D9" w:rsidRDefault="000241D9" w:rsidP="000241D9">
      <w:pPr>
        <w:rPr>
          <w:rFonts w:ascii="High Tower Text" w:hAnsi="High Tower Text"/>
          <w:sz w:val="24"/>
          <w:szCs w:val="24"/>
        </w:rPr>
      </w:pPr>
      <w:proofErr w:type="gramStart"/>
      <w:r w:rsidRPr="000906C1">
        <w:rPr>
          <w:rFonts w:ascii="High Tower Text" w:hAnsi="High Tower Text"/>
          <w:sz w:val="24"/>
          <w:szCs w:val="24"/>
        </w:rPr>
        <w:t>Two, a solid purpose.</w:t>
      </w:r>
      <w:proofErr w:type="gramEnd"/>
      <w:r w:rsidRPr="000906C1">
        <w:rPr>
          <w:rFonts w:ascii="High Tower Text" w:hAnsi="High Tower Text"/>
          <w:sz w:val="24"/>
          <w:szCs w:val="24"/>
        </w:rPr>
        <w:t xml:space="preserve"> The most common weakness of this assignment tends to be a lack of a point. If you don’t know why you’re writing, your reader won’t know either. The t</w:t>
      </w:r>
      <w:r w:rsidR="009F115C">
        <w:rPr>
          <w:rFonts w:ascii="High Tower Text" w:hAnsi="High Tower Text"/>
          <w:sz w:val="24"/>
          <w:szCs w:val="24"/>
        </w:rPr>
        <w:t>ime of writing for the teacher</w:t>
      </w:r>
      <w:r w:rsidRPr="000906C1">
        <w:rPr>
          <w:rFonts w:ascii="High Tower Text" w:hAnsi="High Tower Text"/>
          <w:sz w:val="24"/>
          <w:szCs w:val="24"/>
        </w:rPr>
        <w:t xml:space="preserve"> needs to be in your past. College writing asks you to be a grown-up and write for genuine reasons, with clear purposes. In the real world, no one writes </w:t>
      </w:r>
      <w:r w:rsidR="009F115C">
        <w:rPr>
          <w:rFonts w:ascii="High Tower Text" w:hAnsi="High Tower Text"/>
          <w:sz w:val="24"/>
          <w:szCs w:val="24"/>
        </w:rPr>
        <w:t>for the teacher</w:t>
      </w:r>
      <w:r w:rsidRPr="000906C1">
        <w:rPr>
          <w:rFonts w:ascii="High Tower Text" w:hAnsi="High Tower Text"/>
          <w:sz w:val="24"/>
          <w:szCs w:val="24"/>
        </w:rPr>
        <w:t xml:space="preserve"> since there isn’t one. People write to communicate, to argue, to get their point across. If you are not writing to communicat</w:t>
      </w:r>
      <w:r w:rsidR="009F115C">
        <w:rPr>
          <w:rFonts w:ascii="High Tower Text" w:hAnsi="High Tower Text"/>
          <w:sz w:val="24"/>
          <w:szCs w:val="24"/>
        </w:rPr>
        <w:t>e and persuade but are writing for a grade,</w:t>
      </w:r>
      <w:r w:rsidRPr="000906C1">
        <w:rPr>
          <w:rFonts w:ascii="High Tower Text" w:hAnsi="High Tower Text"/>
          <w:sz w:val="24"/>
          <w:szCs w:val="24"/>
        </w:rPr>
        <w:t xml:space="preserve"> you will not do well on this paper. Genuinely take the time to imagine an audience, someone that really needs to understand your definition, and write for that person. It can be your mother or the President, but a clear audience and purpose will help you immensely.</w:t>
      </w:r>
    </w:p>
    <w:p w:rsidR="00312ACA" w:rsidRPr="009F115C" w:rsidRDefault="00312ACA" w:rsidP="00312ACA">
      <w:pPr>
        <w:pStyle w:val="Heading1"/>
        <w:rPr>
          <w:rFonts w:ascii="High Tower Text" w:hAnsi="High Tower Text"/>
          <w:sz w:val="32"/>
          <w:szCs w:val="32"/>
        </w:rPr>
      </w:pPr>
      <w:r>
        <w:rPr>
          <w:rFonts w:ascii="High Tower Text" w:hAnsi="High Tower Text"/>
          <w:sz w:val="32"/>
          <w:szCs w:val="32"/>
        </w:rPr>
        <w:t xml:space="preserve">ORGANIZING BY CAUSE/EFFECT </w:t>
      </w:r>
    </w:p>
    <w:p w:rsidR="00312ACA" w:rsidRDefault="00BD7C92" w:rsidP="00312ACA">
      <w:pPr>
        <w:rPr>
          <w:rFonts w:ascii="High Tower Text" w:hAnsi="High Tower Text"/>
          <w:sz w:val="24"/>
          <w:szCs w:val="24"/>
        </w:rPr>
      </w:pPr>
      <w:r>
        <w:rPr>
          <w:rFonts w:ascii="High Tower Text" w:hAnsi="High Tower Text"/>
          <w:sz w:val="24"/>
          <w:szCs w:val="24"/>
        </w:rPr>
        <w:t xml:space="preserve">Organizing an argument by cause/effect is one of the most common approaches to arguing any opinion: we argue that we don’t like a particular candidate—and there are several reasons why we don’t. This is a causal argument: the candidate says this and does this and represents this, and all these things cause me to not like this candidate. </w:t>
      </w:r>
      <w:r w:rsidR="00244B12">
        <w:rPr>
          <w:rFonts w:ascii="High Tower Text" w:hAnsi="High Tower Text"/>
          <w:sz w:val="24"/>
          <w:szCs w:val="24"/>
        </w:rPr>
        <w:t>You decide to major in engineering, and that decision is the effect of several causes: love for math and p</w:t>
      </w:r>
      <w:r w:rsidR="002140AE">
        <w:rPr>
          <w:rFonts w:ascii="High Tower Text" w:hAnsi="High Tower Text"/>
          <w:sz w:val="24"/>
          <w:szCs w:val="24"/>
        </w:rPr>
        <w:t xml:space="preserve">hysics, family history, promise of good pay, likelihood of employment, etc. </w:t>
      </w:r>
    </w:p>
    <w:p w:rsidR="00E50CF1" w:rsidRPr="000906C1" w:rsidRDefault="002140AE" w:rsidP="00312ACA">
      <w:pPr>
        <w:rPr>
          <w:rFonts w:ascii="High Tower Text" w:hAnsi="High Tower Text"/>
          <w:sz w:val="24"/>
          <w:szCs w:val="24"/>
        </w:rPr>
      </w:pPr>
      <w:r>
        <w:rPr>
          <w:rFonts w:ascii="High Tower Text" w:hAnsi="High Tower Text"/>
          <w:sz w:val="24"/>
          <w:szCs w:val="24"/>
        </w:rPr>
        <w:t xml:space="preserve">When considering how words work in society, how they have changed, and how the definition of words actually impacts us, what we are considering is cause and effect: the many factors that cause words to have specific meanings and connotations, and, in turn, how those meanings and connotations affect us. </w:t>
      </w:r>
      <w:r w:rsidR="00E50CF1">
        <w:rPr>
          <w:rFonts w:ascii="High Tower Text" w:hAnsi="High Tower Text"/>
          <w:sz w:val="24"/>
          <w:szCs w:val="24"/>
        </w:rPr>
        <w:t xml:space="preserve">Thus you will organize your paper and craft a thesis that clearly demonstrates some kind of cause and effect relationship. </w:t>
      </w:r>
      <w:proofErr w:type="gramStart"/>
      <w:r w:rsidR="00E50CF1">
        <w:rPr>
          <w:rFonts w:ascii="High Tower Text" w:hAnsi="High Tower Text"/>
          <w:sz w:val="24"/>
          <w:szCs w:val="24"/>
        </w:rPr>
        <w:t>More in separate handouts and in class.</w:t>
      </w:r>
      <w:proofErr w:type="gramEnd"/>
      <w:r w:rsidR="00E50CF1">
        <w:rPr>
          <w:rFonts w:ascii="High Tower Text" w:hAnsi="High Tower Text"/>
          <w:sz w:val="24"/>
          <w:szCs w:val="24"/>
        </w:rPr>
        <w:t xml:space="preserve"> </w:t>
      </w:r>
    </w:p>
    <w:p w:rsidR="00312ACA" w:rsidRPr="000906C1" w:rsidRDefault="00312ACA" w:rsidP="000241D9">
      <w:pPr>
        <w:rPr>
          <w:rFonts w:ascii="High Tower Text" w:hAnsi="High Tower Text"/>
          <w:sz w:val="24"/>
          <w:szCs w:val="24"/>
        </w:rPr>
      </w:pPr>
    </w:p>
    <w:p w:rsidR="00902099" w:rsidRPr="00733CE9" w:rsidRDefault="00012046" w:rsidP="00012046">
      <w:pPr>
        <w:pStyle w:val="Heading1"/>
        <w:rPr>
          <w:rFonts w:ascii="High Tower Text" w:hAnsi="High Tower Text"/>
          <w:sz w:val="32"/>
          <w:szCs w:val="32"/>
        </w:rPr>
      </w:pPr>
      <w:r w:rsidRPr="00733CE9">
        <w:rPr>
          <w:rFonts w:ascii="High Tower Text" w:hAnsi="High Tower Text"/>
          <w:sz w:val="32"/>
          <w:szCs w:val="32"/>
        </w:rPr>
        <w:lastRenderedPageBreak/>
        <w:t>Requirements</w:t>
      </w:r>
    </w:p>
    <w:p w:rsidR="005B4D8D" w:rsidRPr="000906C1" w:rsidRDefault="00DA757E" w:rsidP="00733CE9">
      <w:pPr>
        <w:pStyle w:val="ListParagraph"/>
        <w:numPr>
          <w:ilvl w:val="0"/>
          <w:numId w:val="17"/>
        </w:numPr>
        <w:ind w:left="360"/>
        <w:rPr>
          <w:rFonts w:ascii="High Tower Text" w:hAnsi="High Tower Text"/>
          <w:sz w:val="24"/>
          <w:szCs w:val="24"/>
        </w:rPr>
      </w:pPr>
      <w:r w:rsidRPr="000906C1">
        <w:rPr>
          <w:rFonts w:ascii="High Tower Text" w:hAnsi="High Tower Text"/>
          <w:sz w:val="24"/>
          <w:szCs w:val="24"/>
        </w:rPr>
        <w:t xml:space="preserve">Your paper should be </w:t>
      </w:r>
      <w:r w:rsidR="00230ED9" w:rsidRPr="000906C1">
        <w:rPr>
          <w:rFonts w:ascii="High Tower Text" w:hAnsi="High Tower Text"/>
          <w:sz w:val="24"/>
          <w:szCs w:val="24"/>
        </w:rPr>
        <w:t>6-8</w:t>
      </w:r>
      <w:r w:rsidRPr="000906C1">
        <w:rPr>
          <w:rFonts w:ascii="High Tower Text" w:hAnsi="High Tower Text"/>
          <w:sz w:val="24"/>
          <w:szCs w:val="24"/>
        </w:rPr>
        <w:t xml:space="preserve"> pages long, typed and double-spaced, Times New Roman 12-point font</w:t>
      </w:r>
      <w:r w:rsidR="005B4D8D" w:rsidRPr="000906C1">
        <w:rPr>
          <w:rFonts w:ascii="High Tower Text" w:hAnsi="High Tower Text"/>
          <w:sz w:val="24"/>
          <w:szCs w:val="24"/>
        </w:rPr>
        <w:t xml:space="preserve"> or equivalent</w:t>
      </w:r>
      <w:r w:rsidRPr="000906C1">
        <w:rPr>
          <w:rFonts w:ascii="High Tower Text" w:hAnsi="High Tower Text"/>
          <w:sz w:val="24"/>
          <w:szCs w:val="24"/>
        </w:rPr>
        <w:t xml:space="preserve">. </w:t>
      </w:r>
    </w:p>
    <w:p w:rsidR="005B4D8D" w:rsidRPr="000906C1" w:rsidRDefault="007424E4" w:rsidP="00733CE9">
      <w:pPr>
        <w:pStyle w:val="ListParagraph"/>
        <w:numPr>
          <w:ilvl w:val="0"/>
          <w:numId w:val="17"/>
        </w:numPr>
        <w:ind w:left="360"/>
        <w:rPr>
          <w:rFonts w:ascii="High Tower Text" w:hAnsi="High Tower Text"/>
          <w:sz w:val="24"/>
          <w:szCs w:val="24"/>
        </w:rPr>
      </w:pPr>
      <w:r>
        <w:rPr>
          <w:rFonts w:ascii="High Tower Text" w:hAnsi="High Tower Text"/>
          <w:sz w:val="24"/>
          <w:szCs w:val="24"/>
        </w:rPr>
        <w:t xml:space="preserve">Your </w:t>
      </w:r>
      <w:r w:rsidR="00DA757E" w:rsidRPr="000906C1">
        <w:rPr>
          <w:rFonts w:ascii="High Tower Text" w:hAnsi="High Tower Text"/>
          <w:sz w:val="24"/>
          <w:szCs w:val="24"/>
        </w:rPr>
        <w:t xml:space="preserve">name, the course, the assignment number, and date </w:t>
      </w:r>
      <w:r>
        <w:rPr>
          <w:rFonts w:ascii="High Tower Text" w:hAnsi="High Tower Text"/>
          <w:sz w:val="24"/>
          <w:szCs w:val="24"/>
        </w:rPr>
        <w:t xml:space="preserve">go </w:t>
      </w:r>
      <w:r w:rsidR="00DA757E" w:rsidRPr="000906C1">
        <w:rPr>
          <w:rFonts w:ascii="High Tower Text" w:hAnsi="High Tower Text"/>
          <w:sz w:val="24"/>
          <w:szCs w:val="24"/>
        </w:rPr>
        <w:t xml:space="preserve">in the upper left hand corner. </w:t>
      </w:r>
    </w:p>
    <w:p w:rsidR="005B4D8D" w:rsidRPr="000906C1" w:rsidRDefault="005B4D8D" w:rsidP="00733CE9">
      <w:pPr>
        <w:pStyle w:val="ListParagraph"/>
        <w:numPr>
          <w:ilvl w:val="0"/>
          <w:numId w:val="17"/>
        </w:numPr>
        <w:ind w:left="360"/>
        <w:rPr>
          <w:rFonts w:ascii="High Tower Text" w:hAnsi="High Tower Text"/>
          <w:sz w:val="24"/>
          <w:szCs w:val="24"/>
        </w:rPr>
      </w:pPr>
      <w:r w:rsidRPr="000906C1">
        <w:rPr>
          <w:rFonts w:ascii="High Tower Text" w:hAnsi="High Tower Text"/>
          <w:sz w:val="24"/>
          <w:szCs w:val="24"/>
        </w:rPr>
        <w:t xml:space="preserve">You must have at least 4 sources but I recommend more. 6-8 would be ideal. </w:t>
      </w:r>
    </w:p>
    <w:p w:rsidR="005B4D8D" w:rsidRPr="000906C1" w:rsidRDefault="005B4D8D" w:rsidP="00733CE9">
      <w:pPr>
        <w:pStyle w:val="ListParagraph"/>
        <w:numPr>
          <w:ilvl w:val="0"/>
          <w:numId w:val="17"/>
        </w:numPr>
        <w:ind w:left="360"/>
        <w:rPr>
          <w:rFonts w:ascii="High Tower Text" w:hAnsi="High Tower Text"/>
          <w:sz w:val="24"/>
          <w:szCs w:val="24"/>
        </w:rPr>
      </w:pPr>
      <w:r w:rsidRPr="000906C1">
        <w:rPr>
          <w:rFonts w:ascii="High Tower Text" w:hAnsi="High Tower Text"/>
          <w:sz w:val="24"/>
          <w:szCs w:val="24"/>
        </w:rPr>
        <w:t>You must include proper in-text citations (author and page number) of all information from your sources, whether paraphrased or quoted directly. Not to properly attribute your sources is plagiarism.</w:t>
      </w:r>
    </w:p>
    <w:p w:rsidR="005B4D8D" w:rsidRPr="000906C1" w:rsidRDefault="005B4D8D" w:rsidP="00733CE9">
      <w:pPr>
        <w:pStyle w:val="ListParagraph"/>
        <w:numPr>
          <w:ilvl w:val="0"/>
          <w:numId w:val="17"/>
        </w:numPr>
        <w:ind w:left="360"/>
        <w:rPr>
          <w:rFonts w:ascii="High Tower Text" w:hAnsi="High Tower Text"/>
          <w:sz w:val="24"/>
          <w:szCs w:val="24"/>
        </w:rPr>
      </w:pPr>
      <w:r w:rsidRPr="000906C1">
        <w:rPr>
          <w:rFonts w:ascii="High Tower Text" w:hAnsi="High Tower Text"/>
          <w:sz w:val="24"/>
          <w:szCs w:val="24"/>
        </w:rPr>
        <w:t xml:space="preserve">You must include a Works Cited page of all sources according to MLA formatting. I have not required a handbook for this course, but if you have one from 101, please use it. If you do not have a handbook, you may want to purchase one. You can also find citation information online at Purdue OWL. Using online citation tools will result in incorrect citations. They simply don’t work properly. Trust me. </w:t>
      </w:r>
    </w:p>
    <w:p w:rsidR="00230ED9" w:rsidRPr="000906C1" w:rsidRDefault="00DA757E" w:rsidP="00733CE9">
      <w:pPr>
        <w:pStyle w:val="ListParagraph"/>
        <w:numPr>
          <w:ilvl w:val="0"/>
          <w:numId w:val="17"/>
        </w:numPr>
        <w:ind w:left="360"/>
        <w:rPr>
          <w:rFonts w:ascii="High Tower Text" w:hAnsi="High Tower Text"/>
          <w:sz w:val="24"/>
          <w:szCs w:val="24"/>
          <w:u w:val="single"/>
        </w:rPr>
      </w:pPr>
      <w:r w:rsidRPr="000906C1">
        <w:rPr>
          <w:rFonts w:ascii="High Tower Text" w:hAnsi="High Tower Text"/>
          <w:sz w:val="24"/>
          <w:szCs w:val="24"/>
        </w:rPr>
        <w:t>You will be graded</w:t>
      </w:r>
      <w:r w:rsidR="00733CE9">
        <w:rPr>
          <w:rFonts w:ascii="High Tower Text" w:hAnsi="High Tower Text"/>
          <w:sz w:val="24"/>
          <w:szCs w:val="24"/>
        </w:rPr>
        <w:t xml:space="preserve"> </w:t>
      </w:r>
      <w:r w:rsidRPr="000906C1">
        <w:rPr>
          <w:rFonts w:ascii="High Tower Text" w:hAnsi="High Tower Text"/>
          <w:sz w:val="24"/>
          <w:szCs w:val="24"/>
        </w:rPr>
        <w:t>according to the five criteria: content, purpose, organization, support, and presentation.</w:t>
      </w:r>
      <w:r w:rsidR="00795D17" w:rsidRPr="000906C1">
        <w:rPr>
          <w:rFonts w:ascii="High Tower Text" w:hAnsi="High Tower Text"/>
          <w:sz w:val="24"/>
          <w:szCs w:val="24"/>
        </w:rPr>
        <w:t xml:space="preserve"> We will </w:t>
      </w:r>
      <w:r w:rsidR="00733CE9">
        <w:rPr>
          <w:rFonts w:ascii="High Tower Text" w:hAnsi="High Tower Text"/>
          <w:sz w:val="24"/>
          <w:szCs w:val="24"/>
        </w:rPr>
        <w:t>discuss your 201</w:t>
      </w:r>
      <w:r w:rsidR="00795D17" w:rsidRPr="000906C1">
        <w:rPr>
          <w:rFonts w:ascii="High Tower Text" w:hAnsi="High Tower Text"/>
          <w:sz w:val="24"/>
          <w:szCs w:val="24"/>
        </w:rPr>
        <w:t xml:space="preserve"> rubric</w:t>
      </w:r>
      <w:r w:rsidR="00733CE9">
        <w:rPr>
          <w:rFonts w:ascii="High Tower Text" w:hAnsi="High Tower Text"/>
          <w:sz w:val="24"/>
          <w:szCs w:val="24"/>
        </w:rPr>
        <w:t>s</w:t>
      </w:r>
      <w:r w:rsidR="00795D17" w:rsidRPr="000906C1">
        <w:rPr>
          <w:rFonts w:ascii="High Tower Text" w:hAnsi="High Tower Text"/>
          <w:sz w:val="24"/>
          <w:szCs w:val="24"/>
        </w:rPr>
        <w:t xml:space="preserve"> in class.</w:t>
      </w:r>
    </w:p>
    <w:sectPr w:rsidR="00230ED9" w:rsidRPr="000906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CB8" w:rsidRDefault="009F3CB8" w:rsidP="005B4D8D">
      <w:r>
        <w:separator/>
      </w:r>
    </w:p>
  </w:endnote>
  <w:endnote w:type="continuationSeparator" w:id="0">
    <w:p w:rsidR="009F3CB8" w:rsidRDefault="009F3CB8" w:rsidP="005B4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Microsoft YaHei">
    <w:charset w:val="86"/>
    <w:family w:val="swiss"/>
    <w:pitch w:val="variable"/>
    <w:sig w:usb0="A0000287" w:usb1="28CF3C52" w:usb2="00000016" w:usb3="00000000" w:csb0="0004001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High Tower Text">
    <w:panose1 w:val="02040502050506030303"/>
    <w:charset w:val="00"/>
    <w:family w:val="roman"/>
    <w:pitch w:val="variable"/>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SimSun">
    <w:altName w:val="Arial Unicode MS"/>
    <w:panose1 w:val="02010600030101010101"/>
    <w:charset w:val="86"/>
    <w:family w:val="auto"/>
    <w:notTrueType/>
    <w:pitch w:val="variable"/>
    <w:sig w:usb0="00000000" w:usb1="080E0000" w:usb2="00000010" w:usb3="00000000" w:csb0="00040000" w:csb1="00000000"/>
  </w:font>
  <w:font w:name="BerlinSansFB-Reg">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CB8" w:rsidRDefault="009F3CB8" w:rsidP="005B4D8D">
      <w:r>
        <w:separator/>
      </w:r>
    </w:p>
  </w:footnote>
  <w:footnote w:type="continuationSeparator" w:id="0">
    <w:p w:rsidR="009F3CB8" w:rsidRDefault="009F3CB8" w:rsidP="005B4D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pStyle w:val="Numbered"/>
      <w:lvlText w:val="%1."/>
      <w:lvlJc w:val="left"/>
      <w:pPr>
        <w:tabs>
          <w:tab w:val="num" w:pos="360"/>
        </w:tabs>
        <w:ind w:left="360" w:firstLine="0"/>
      </w:pPr>
      <w:rPr>
        <w:rFonts w:ascii="Times New Roman" w:eastAsia="Cambria" w:hAnsi="Times New Roman" w:cs="Times New Roman"/>
      </w:rPr>
    </w:lvl>
    <w:lvl w:ilvl="1">
      <w:start w:val="1"/>
      <w:numFmt w:val="decimal"/>
      <w:lvlText w:val="%2."/>
      <w:lvlJc w:val="left"/>
      <w:pPr>
        <w:tabs>
          <w:tab w:val="num" w:pos="360"/>
        </w:tabs>
        <w:ind w:left="360" w:firstLine="360"/>
      </w:pPr>
      <w:rPr>
        <w:rFonts w:ascii="Times New Roman" w:eastAsia="Cambria" w:hAnsi="Times New Roman" w:cs="Times New Roman"/>
      </w:rPr>
    </w:lvl>
    <w:lvl w:ilvl="2">
      <w:start w:val="1"/>
      <w:numFmt w:val="decimal"/>
      <w:lvlText w:val="%3."/>
      <w:lvlJc w:val="left"/>
      <w:pPr>
        <w:tabs>
          <w:tab w:val="num" w:pos="360"/>
        </w:tabs>
        <w:ind w:left="360" w:firstLine="720"/>
      </w:pPr>
      <w:rPr>
        <w:rFonts w:ascii="Times New Roman" w:eastAsia="Cambria" w:hAnsi="Times New Roman" w:cs="Times New Roman"/>
      </w:rPr>
    </w:lvl>
    <w:lvl w:ilvl="3">
      <w:start w:val="1"/>
      <w:numFmt w:val="decimal"/>
      <w:lvlText w:val="%4."/>
      <w:lvlJc w:val="left"/>
      <w:pPr>
        <w:tabs>
          <w:tab w:val="num" w:pos="360"/>
        </w:tabs>
        <w:ind w:left="360" w:firstLine="1080"/>
      </w:pPr>
      <w:rPr>
        <w:rFonts w:ascii="Times New Roman" w:eastAsia="Cambria" w:hAnsi="Times New Roman" w:cs="Times New Roman"/>
      </w:rPr>
    </w:lvl>
    <w:lvl w:ilvl="4">
      <w:start w:val="1"/>
      <w:numFmt w:val="decimal"/>
      <w:lvlText w:val="%5."/>
      <w:lvlJc w:val="left"/>
      <w:pPr>
        <w:tabs>
          <w:tab w:val="num" w:pos="360"/>
        </w:tabs>
        <w:ind w:left="360" w:firstLine="1440"/>
      </w:pPr>
      <w:rPr>
        <w:rFonts w:ascii="Times New Roman" w:eastAsia="Cambria" w:hAnsi="Times New Roman" w:cs="Times New Roman"/>
      </w:rPr>
    </w:lvl>
    <w:lvl w:ilvl="5">
      <w:start w:val="1"/>
      <w:numFmt w:val="decimal"/>
      <w:lvlText w:val="%6."/>
      <w:lvlJc w:val="left"/>
      <w:pPr>
        <w:tabs>
          <w:tab w:val="num" w:pos="360"/>
        </w:tabs>
        <w:ind w:left="360" w:firstLine="1800"/>
      </w:pPr>
      <w:rPr>
        <w:rFonts w:ascii="Times New Roman" w:eastAsia="Cambria" w:hAnsi="Times New Roman" w:cs="Times New Roman"/>
      </w:rPr>
    </w:lvl>
    <w:lvl w:ilvl="6">
      <w:start w:val="1"/>
      <w:numFmt w:val="decimal"/>
      <w:lvlText w:val="%7."/>
      <w:lvlJc w:val="left"/>
      <w:pPr>
        <w:tabs>
          <w:tab w:val="num" w:pos="360"/>
        </w:tabs>
        <w:ind w:left="360" w:firstLine="2160"/>
      </w:pPr>
      <w:rPr>
        <w:rFonts w:ascii="Times New Roman" w:eastAsia="Cambria" w:hAnsi="Times New Roman" w:cs="Times New Roman"/>
      </w:rPr>
    </w:lvl>
    <w:lvl w:ilvl="7">
      <w:start w:val="1"/>
      <w:numFmt w:val="decimal"/>
      <w:lvlText w:val="%8."/>
      <w:lvlJc w:val="left"/>
      <w:pPr>
        <w:tabs>
          <w:tab w:val="num" w:pos="360"/>
        </w:tabs>
        <w:ind w:left="360" w:firstLine="2520"/>
      </w:pPr>
      <w:rPr>
        <w:rFonts w:ascii="Times New Roman" w:eastAsia="Cambria" w:hAnsi="Times New Roman" w:cs="Times New Roman"/>
      </w:rPr>
    </w:lvl>
    <w:lvl w:ilvl="8">
      <w:start w:val="1"/>
      <w:numFmt w:val="decimal"/>
      <w:lvlText w:val="%9."/>
      <w:lvlJc w:val="left"/>
      <w:pPr>
        <w:tabs>
          <w:tab w:val="num" w:pos="360"/>
        </w:tabs>
        <w:ind w:left="360" w:firstLine="2880"/>
      </w:pPr>
      <w:rPr>
        <w:rFonts w:ascii="Times New Roman" w:eastAsia="Cambria" w:hAnsi="Times New Roman" w:cs="Times New Roman"/>
      </w:rPr>
    </w:lvl>
  </w:abstractNum>
  <w:abstractNum w:abstractNumId="1">
    <w:nsid w:val="00000002"/>
    <w:multiLevelType w:val="multilevel"/>
    <w:tmpl w:val="00000002"/>
    <w:name w:val="WW8Num2"/>
    <w:lvl w:ilvl="0">
      <w:start w:val="1"/>
      <w:numFmt w:val="upperLetter"/>
      <w:pStyle w:val="Lettered"/>
      <w:lvlText w:val="%1."/>
      <w:lvlJc w:val="left"/>
      <w:pPr>
        <w:tabs>
          <w:tab w:val="num" w:pos="360"/>
        </w:tabs>
        <w:ind w:left="360" w:firstLine="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1">
      <w:start w:val="1"/>
      <w:numFmt w:val="upperLetter"/>
      <w:lvlText w:val="%2."/>
      <w:lvlJc w:val="left"/>
      <w:pPr>
        <w:tabs>
          <w:tab w:val="num" w:pos="360"/>
        </w:tabs>
        <w:ind w:left="360" w:firstLine="36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2">
      <w:start w:val="1"/>
      <w:numFmt w:val="upperLetter"/>
      <w:lvlText w:val="%3."/>
      <w:lvlJc w:val="left"/>
      <w:pPr>
        <w:tabs>
          <w:tab w:val="num" w:pos="360"/>
        </w:tabs>
        <w:ind w:left="360" w:firstLine="72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3">
      <w:start w:val="1"/>
      <w:numFmt w:val="upperLetter"/>
      <w:lvlText w:val="%4."/>
      <w:lvlJc w:val="left"/>
      <w:pPr>
        <w:tabs>
          <w:tab w:val="num" w:pos="360"/>
        </w:tabs>
        <w:ind w:left="360" w:firstLine="108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4">
      <w:start w:val="1"/>
      <w:numFmt w:val="upperLetter"/>
      <w:lvlText w:val="%5."/>
      <w:lvlJc w:val="left"/>
      <w:pPr>
        <w:tabs>
          <w:tab w:val="num" w:pos="360"/>
        </w:tabs>
        <w:ind w:left="360" w:firstLine="144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5">
      <w:start w:val="1"/>
      <w:numFmt w:val="upperLetter"/>
      <w:lvlText w:val="%6."/>
      <w:lvlJc w:val="left"/>
      <w:pPr>
        <w:tabs>
          <w:tab w:val="num" w:pos="360"/>
        </w:tabs>
        <w:ind w:left="360" w:firstLine="180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6">
      <w:start w:val="1"/>
      <w:numFmt w:val="upperLetter"/>
      <w:lvlText w:val="%7."/>
      <w:lvlJc w:val="left"/>
      <w:pPr>
        <w:tabs>
          <w:tab w:val="num" w:pos="360"/>
        </w:tabs>
        <w:ind w:left="360" w:firstLine="216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7">
      <w:start w:val="1"/>
      <w:numFmt w:val="upperLetter"/>
      <w:lvlText w:val="%8."/>
      <w:lvlJc w:val="left"/>
      <w:pPr>
        <w:tabs>
          <w:tab w:val="num" w:pos="360"/>
        </w:tabs>
        <w:ind w:left="360" w:firstLine="252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8">
      <w:start w:val="1"/>
      <w:numFmt w:val="upperLetter"/>
      <w:lvlText w:val="%9."/>
      <w:lvlJc w:val="left"/>
      <w:pPr>
        <w:tabs>
          <w:tab w:val="num" w:pos="360"/>
        </w:tabs>
        <w:ind w:left="360" w:firstLine="288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abstractNum>
  <w:abstractNum w:abstractNumId="2">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nsid w:val="00000004"/>
    <w:multiLevelType w:val="singleLevel"/>
    <w:tmpl w:val="00000004"/>
    <w:name w:val="WW8Num5"/>
    <w:lvl w:ilvl="0">
      <w:start w:val="1"/>
      <w:numFmt w:val="bullet"/>
      <w:lvlText w:val=""/>
      <w:lvlJc w:val="left"/>
      <w:pPr>
        <w:tabs>
          <w:tab w:val="num" w:pos="0"/>
        </w:tabs>
        <w:ind w:left="720" w:hanging="360"/>
      </w:pPr>
      <w:rPr>
        <w:rFonts w:ascii="Wingdings" w:hAnsi="Wingdings"/>
      </w:rPr>
    </w:lvl>
  </w:abstractNum>
  <w:abstractNum w:abstractNumId="4">
    <w:nsid w:val="00000005"/>
    <w:multiLevelType w:val="singleLevel"/>
    <w:tmpl w:val="00000005"/>
    <w:name w:val="WW8Num6"/>
    <w:lvl w:ilvl="0">
      <w:start w:val="1"/>
      <w:numFmt w:val="bullet"/>
      <w:lvlText w:val=""/>
      <w:lvlJc w:val="left"/>
      <w:pPr>
        <w:tabs>
          <w:tab w:val="num" w:pos="0"/>
        </w:tabs>
        <w:ind w:left="720" w:hanging="360"/>
      </w:pPr>
      <w:rPr>
        <w:rFonts w:ascii="Wingdings" w:hAnsi="Wingdings"/>
      </w:rPr>
    </w:lvl>
  </w:abstractNum>
  <w:abstractNum w:abstractNumId="5">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11BA373D"/>
    <w:multiLevelType w:val="hybridMultilevel"/>
    <w:tmpl w:val="9F1EB162"/>
    <w:lvl w:ilvl="0" w:tplc="B9F2F254">
      <w:start w:val="4"/>
      <w:numFmt w:val="bullet"/>
      <w:lvlText w:val="-"/>
      <w:lvlJc w:val="left"/>
      <w:pPr>
        <w:ind w:left="720" w:hanging="360"/>
      </w:pPr>
      <w:rPr>
        <w:rFonts w:ascii="Calibri" w:eastAsia="Cambr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3E0450"/>
    <w:multiLevelType w:val="hybridMultilevel"/>
    <w:tmpl w:val="40AC64C4"/>
    <w:lvl w:ilvl="0" w:tplc="FFFFFFFF">
      <w:start w:val="1"/>
      <w:numFmt w:val="bullet"/>
      <w:lvlText w:val="-"/>
      <w:lvlJc w:val="left"/>
      <w:pPr>
        <w:ind w:left="720" w:hanging="360"/>
      </w:pPr>
      <w:rPr>
        <w:rFonts w:ascii="Times New Roman" w:eastAsia="Times"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920B27"/>
    <w:multiLevelType w:val="hybridMultilevel"/>
    <w:tmpl w:val="3514A8B4"/>
    <w:lvl w:ilvl="0" w:tplc="B9F2F254">
      <w:start w:val="4"/>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EF7192"/>
    <w:multiLevelType w:val="hybridMultilevel"/>
    <w:tmpl w:val="6076F812"/>
    <w:lvl w:ilvl="0" w:tplc="FFFFFFFF">
      <w:start w:val="1"/>
      <w:numFmt w:val="bullet"/>
      <w:lvlText w:val="-"/>
      <w:lvlJc w:val="left"/>
      <w:pPr>
        <w:ind w:left="720" w:hanging="360"/>
      </w:pPr>
      <w:rPr>
        <w:rFonts w:ascii="Times New Roman" w:eastAsia="Times"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C0686F"/>
    <w:multiLevelType w:val="hybridMultilevel"/>
    <w:tmpl w:val="92CE83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8724A2"/>
    <w:multiLevelType w:val="hybridMultilevel"/>
    <w:tmpl w:val="23CC8C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C549A2"/>
    <w:multiLevelType w:val="hybridMultilevel"/>
    <w:tmpl w:val="0AC464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1F3447"/>
    <w:multiLevelType w:val="hybridMultilevel"/>
    <w:tmpl w:val="AEACA7D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474119D"/>
    <w:multiLevelType w:val="hybridMultilevel"/>
    <w:tmpl w:val="1DE65B86"/>
    <w:lvl w:ilvl="0" w:tplc="A7F8615A">
      <w:numFmt w:val="bullet"/>
      <w:lvlText w:val="-"/>
      <w:lvlJc w:val="left"/>
      <w:pPr>
        <w:ind w:left="720" w:hanging="360"/>
      </w:pPr>
      <w:rPr>
        <w:rFonts w:ascii="Calibri" w:eastAsia="ヒラギノ角ゴ Pro W3"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8D3EBF"/>
    <w:multiLevelType w:val="hybridMultilevel"/>
    <w:tmpl w:val="D49CF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5B149E"/>
    <w:multiLevelType w:val="hybridMultilevel"/>
    <w:tmpl w:val="6DA82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4611A8"/>
    <w:multiLevelType w:val="hybridMultilevel"/>
    <w:tmpl w:val="2D3CD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2"/>
  </w:num>
  <w:num w:numId="8">
    <w:abstractNumId w:val="6"/>
  </w:num>
  <w:num w:numId="9">
    <w:abstractNumId w:val="8"/>
  </w:num>
  <w:num w:numId="10">
    <w:abstractNumId w:val="13"/>
  </w:num>
  <w:num w:numId="11">
    <w:abstractNumId w:val="14"/>
  </w:num>
  <w:num w:numId="12">
    <w:abstractNumId w:val="16"/>
  </w:num>
  <w:num w:numId="13">
    <w:abstractNumId w:val="9"/>
  </w:num>
  <w:num w:numId="14">
    <w:abstractNumId w:val="7"/>
  </w:num>
  <w:num w:numId="15">
    <w:abstractNumId w:val="17"/>
  </w:num>
  <w:num w:numId="16">
    <w:abstractNumId w:val="15"/>
  </w:num>
  <w:num w:numId="17">
    <w:abstractNumId w:val="1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406"/>
    <w:rsid w:val="00010C9F"/>
    <w:rsid w:val="00012046"/>
    <w:rsid w:val="00013406"/>
    <w:rsid w:val="00014EC4"/>
    <w:rsid w:val="00017CD0"/>
    <w:rsid w:val="00022C95"/>
    <w:rsid w:val="000241D9"/>
    <w:rsid w:val="00032DE4"/>
    <w:rsid w:val="000554C7"/>
    <w:rsid w:val="00081EA8"/>
    <w:rsid w:val="00082D43"/>
    <w:rsid w:val="000906C1"/>
    <w:rsid w:val="000960AB"/>
    <w:rsid w:val="000B5158"/>
    <w:rsid w:val="000C5A21"/>
    <w:rsid w:val="000D176F"/>
    <w:rsid w:val="000E0290"/>
    <w:rsid w:val="000F776D"/>
    <w:rsid w:val="00104123"/>
    <w:rsid w:val="00105BCA"/>
    <w:rsid w:val="00115FCE"/>
    <w:rsid w:val="0012770B"/>
    <w:rsid w:val="00151641"/>
    <w:rsid w:val="00151E4C"/>
    <w:rsid w:val="00157C82"/>
    <w:rsid w:val="00164F1D"/>
    <w:rsid w:val="00166D10"/>
    <w:rsid w:val="00167874"/>
    <w:rsid w:val="001701B3"/>
    <w:rsid w:val="001775DE"/>
    <w:rsid w:val="00187859"/>
    <w:rsid w:val="001A5A32"/>
    <w:rsid w:val="002140AE"/>
    <w:rsid w:val="00220D2D"/>
    <w:rsid w:val="00230ED9"/>
    <w:rsid w:val="00231779"/>
    <w:rsid w:val="00244B12"/>
    <w:rsid w:val="00244FEF"/>
    <w:rsid w:val="00261B4C"/>
    <w:rsid w:val="00262409"/>
    <w:rsid w:val="00280C31"/>
    <w:rsid w:val="00281CCD"/>
    <w:rsid w:val="00294595"/>
    <w:rsid w:val="002A48FB"/>
    <w:rsid w:val="002A6169"/>
    <w:rsid w:val="002B0986"/>
    <w:rsid w:val="002D6F8B"/>
    <w:rsid w:val="00312ACA"/>
    <w:rsid w:val="00320D06"/>
    <w:rsid w:val="00344AD8"/>
    <w:rsid w:val="003457D4"/>
    <w:rsid w:val="00351270"/>
    <w:rsid w:val="003776CC"/>
    <w:rsid w:val="00387AAD"/>
    <w:rsid w:val="0039667E"/>
    <w:rsid w:val="003A0071"/>
    <w:rsid w:val="003B244C"/>
    <w:rsid w:val="003D4859"/>
    <w:rsid w:val="003D7A73"/>
    <w:rsid w:val="003E0FEF"/>
    <w:rsid w:val="003E385B"/>
    <w:rsid w:val="003F39D3"/>
    <w:rsid w:val="00403033"/>
    <w:rsid w:val="0041190C"/>
    <w:rsid w:val="00425407"/>
    <w:rsid w:val="00434B7F"/>
    <w:rsid w:val="0043625F"/>
    <w:rsid w:val="00445A97"/>
    <w:rsid w:val="00475D68"/>
    <w:rsid w:val="00477A91"/>
    <w:rsid w:val="004835F7"/>
    <w:rsid w:val="004A69B1"/>
    <w:rsid w:val="004C2DA4"/>
    <w:rsid w:val="004D2CBC"/>
    <w:rsid w:val="004E23F6"/>
    <w:rsid w:val="0050638B"/>
    <w:rsid w:val="00514EBB"/>
    <w:rsid w:val="005158B1"/>
    <w:rsid w:val="00525702"/>
    <w:rsid w:val="00537D0F"/>
    <w:rsid w:val="0055567C"/>
    <w:rsid w:val="00556402"/>
    <w:rsid w:val="00573517"/>
    <w:rsid w:val="00574139"/>
    <w:rsid w:val="00593672"/>
    <w:rsid w:val="005A0245"/>
    <w:rsid w:val="005A5FD9"/>
    <w:rsid w:val="005B4D8D"/>
    <w:rsid w:val="005B5235"/>
    <w:rsid w:val="005C059F"/>
    <w:rsid w:val="005C7660"/>
    <w:rsid w:val="005D39DC"/>
    <w:rsid w:val="005E235B"/>
    <w:rsid w:val="00605AEA"/>
    <w:rsid w:val="00620F14"/>
    <w:rsid w:val="00634F5B"/>
    <w:rsid w:val="00640048"/>
    <w:rsid w:val="0064048A"/>
    <w:rsid w:val="00652121"/>
    <w:rsid w:val="0066247D"/>
    <w:rsid w:val="00673373"/>
    <w:rsid w:val="00684859"/>
    <w:rsid w:val="0069135C"/>
    <w:rsid w:val="006A126B"/>
    <w:rsid w:val="006B25C2"/>
    <w:rsid w:val="006B671F"/>
    <w:rsid w:val="006C581B"/>
    <w:rsid w:val="006D44EF"/>
    <w:rsid w:val="007020D1"/>
    <w:rsid w:val="007203FB"/>
    <w:rsid w:val="0072571E"/>
    <w:rsid w:val="00727320"/>
    <w:rsid w:val="00727696"/>
    <w:rsid w:val="00733CE9"/>
    <w:rsid w:val="00734164"/>
    <w:rsid w:val="007424E4"/>
    <w:rsid w:val="007555CE"/>
    <w:rsid w:val="00761E35"/>
    <w:rsid w:val="00767FB0"/>
    <w:rsid w:val="007912F3"/>
    <w:rsid w:val="00795D17"/>
    <w:rsid w:val="007A2A10"/>
    <w:rsid w:val="007A6742"/>
    <w:rsid w:val="007A7E54"/>
    <w:rsid w:val="007F48EB"/>
    <w:rsid w:val="0082616C"/>
    <w:rsid w:val="008313C8"/>
    <w:rsid w:val="00842F0C"/>
    <w:rsid w:val="008660D1"/>
    <w:rsid w:val="00867763"/>
    <w:rsid w:val="00882B1F"/>
    <w:rsid w:val="00884AD1"/>
    <w:rsid w:val="008A7D4A"/>
    <w:rsid w:val="008C0E66"/>
    <w:rsid w:val="008E1F8B"/>
    <w:rsid w:val="009003E1"/>
    <w:rsid w:val="00902099"/>
    <w:rsid w:val="009371C2"/>
    <w:rsid w:val="009942A4"/>
    <w:rsid w:val="009A3465"/>
    <w:rsid w:val="009C44EF"/>
    <w:rsid w:val="009E220E"/>
    <w:rsid w:val="009F115C"/>
    <w:rsid w:val="009F3CB8"/>
    <w:rsid w:val="009F4E74"/>
    <w:rsid w:val="00A06502"/>
    <w:rsid w:val="00A22989"/>
    <w:rsid w:val="00A32501"/>
    <w:rsid w:val="00A32CAE"/>
    <w:rsid w:val="00A50B32"/>
    <w:rsid w:val="00A6566A"/>
    <w:rsid w:val="00A80077"/>
    <w:rsid w:val="00A81B03"/>
    <w:rsid w:val="00A948C3"/>
    <w:rsid w:val="00A97808"/>
    <w:rsid w:val="00AB732D"/>
    <w:rsid w:val="00AD0437"/>
    <w:rsid w:val="00AE4635"/>
    <w:rsid w:val="00AF305A"/>
    <w:rsid w:val="00B45F57"/>
    <w:rsid w:val="00B515B7"/>
    <w:rsid w:val="00B5186D"/>
    <w:rsid w:val="00B52614"/>
    <w:rsid w:val="00B916EE"/>
    <w:rsid w:val="00B95EDB"/>
    <w:rsid w:val="00BA1F78"/>
    <w:rsid w:val="00BA602C"/>
    <w:rsid w:val="00BB3417"/>
    <w:rsid w:val="00BB4D1D"/>
    <w:rsid w:val="00BB5404"/>
    <w:rsid w:val="00BC277A"/>
    <w:rsid w:val="00BC5613"/>
    <w:rsid w:val="00BD7C92"/>
    <w:rsid w:val="00BF5FB4"/>
    <w:rsid w:val="00BF750B"/>
    <w:rsid w:val="00C03EE5"/>
    <w:rsid w:val="00C076FA"/>
    <w:rsid w:val="00C16219"/>
    <w:rsid w:val="00C17371"/>
    <w:rsid w:val="00C2333A"/>
    <w:rsid w:val="00C30C29"/>
    <w:rsid w:val="00C34ECE"/>
    <w:rsid w:val="00C53FBF"/>
    <w:rsid w:val="00C6574D"/>
    <w:rsid w:val="00C86687"/>
    <w:rsid w:val="00CB4C96"/>
    <w:rsid w:val="00CC0E77"/>
    <w:rsid w:val="00CD5215"/>
    <w:rsid w:val="00CE60A1"/>
    <w:rsid w:val="00D16CF5"/>
    <w:rsid w:val="00D24DF7"/>
    <w:rsid w:val="00D406EC"/>
    <w:rsid w:val="00D56BF9"/>
    <w:rsid w:val="00D7350F"/>
    <w:rsid w:val="00D76F15"/>
    <w:rsid w:val="00D96F36"/>
    <w:rsid w:val="00D971FF"/>
    <w:rsid w:val="00DA2DE5"/>
    <w:rsid w:val="00DA757E"/>
    <w:rsid w:val="00DB45E6"/>
    <w:rsid w:val="00DC5AC6"/>
    <w:rsid w:val="00DD1A20"/>
    <w:rsid w:val="00DE7963"/>
    <w:rsid w:val="00E202D8"/>
    <w:rsid w:val="00E32E58"/>
    <w:rsid w:val="00E40527"/>
    <w:rsid w:val="00E50CF1"/>
    <w:rsid w:val="00E8484A"/>
    <w:rsid w:val="00E84BED"/>
    <w:rsid w:val="00E90F13"/>
    <w:rsid w:val="00EA006F"/>
    <w:rsid w:val="00EA1CEC"/>
    <w:rsid w:val="00EB39D6"/>
    <w:rsid w:val="00EB6DA9"/>
    <w:rsid w:val="00ED391E"/>
    <w:rsid w:val="00ED71DA"/>
    <w:rsid w:val="00ED744F"/>
    <w:rsid w:val="00EE5ADF"/>
    <w:rsid w:val="00F75325"/>
    <w:rsid w:val="00F8609C"/>
    <w:rsid w:val="00F935B1"/>
    <w:rsid w:val="00F96063"/>
    <w:rsid w:val="00FA17DB"/>
    <w:rsid w:val="00FA3DFA"/>
    <w:rsid w:val="00FB316B"/>
    <w:rsid w:val="00FB54FA"/>
    <w:rsid w:val="00FC7E9B"/>
    <w:rsid w:val="00FD3AD5"/>
    <w:rsid w:val="00FE2062"/>
    <w:rsid w:val="00FE7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AD1"/>
  </w:style>
  <w:style w:type="paragraph" w:styleId="Heading1">
    <w:name w:val="heading 1"/>
    <w:basedOn w:val="Normal"/>
    <w:next w:val="Normal"/>
    <w:link w:val="Heading1Char"/>
    <w:uiPriority w:val="9"/>
    <w:qFormat/>
    <w:rsid w:val="00884AD1"/>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basedOn w:val="Normal"/>
    <w:next w:val="Normal"/>
    <w:link w:val="Heading2Char"/>
    <w:uiPriority w:val="9"/>
    <w:semiHidden/>
    <w:unhideWhenUsed/>
    <w:qFormat/>
    <w:rsid w:val="00884AD1"/>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semiHidden/>
    <w:unhideWhenUsed/>
    <w:qFormat/>
    <w:rsid w:val="00884AD1"/>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884AD1"/>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884AD1"/>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884AD1"/>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884AD1"/>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884AD1"/>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884AD1"/>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eastAsia="Cambria" w:hAnsi="Times New Roman" w:cs="Times New Roman"/>
    </w:rPr>
  </w:style>
  <w:style w:type="character" w:customStyle="1" w:styleId="WW8Num2z0">
    <w:name w:val="WW8Num2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WW8Num3z0">
    <w:name w:val="WW8Num3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WW8Num5z0">
    <w:name w:val="WW8Num5z0"/>
    <w:rPr>
      <w:rFonts w:ascii="Wingdings" w:hAnsi="Wingdings"/>
    </w:rPr>
  </w:style>
  <w:style w:type="character" w:customStyle="1" w:styleId="WW8Num5z1">
    <w:name w:val="WW8Num5z1"/>
    <w:rPr>
      <w:rFonts w:ascii="Courier New" w:hAnsi="Courier New" w:cs="Courier New"/>
    </w:rPr>
  </w:style>
  <w:style w:type="character" w:customStyle="1" w:styleId="WW8Num5z3">
    <w:name w:val="WW8Num5z3"/>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7z0">
    <w:name w:val="WW8Num7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DefaultParagraphFont2">
    <w:name w:val="Default Paragraph Font2"/>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next w:val="Normal"/>
    <w:uiPriority w:val="35"/>
    <w:unhideWhenUsed/>
    <w:qFormat/>
    <w:rsid w:val="00884AD1"/>
    <w:rPr>
      <w:caps/>
      <w:spacing w:val="10"/>
      <w:sz w:val="18"/>
      <w:szCs w:val="18"/>
    </w:rPr>
  </w:style>
  <w:style w:type="paragraph" w:customStyle="1" w:styleId="Index">
    <w:name w:val="Index"/>
    <w:basedOn w:val="Normal"/>
    <w:pPr>
      <w:suppressLineNumbers/>
    </w:pPr>
    <w:rPr>
      <w:rFonts w:cs="Mangal"/>
    </w:rPr>
  </w:style>
  <w:style w:type="paragraph" w:customStyle="1" w:styleId="Body1">
    <w:name w:val="Body 1"/>
    <w:pPr>
      <w:suppressAutoHyphens/>
      <w:spacing w:line="276" w:lineRule="auto"/>
    </w:pPr>
    <w:rPr>
      <w:rFonts w:ascii="Helvetica" w:eastAsia="ヒラギノ角ゴ Pro W3" w:hAnsi="Helvetica"/>
      <w:color w:val="000000"/>
      <w:lang w:eastAsia="ar-SA"/>
    </w:rPr>
  </w:style>
  <w:style w:type="paragraph" w:customStyle="1" w:styleId="Numbered">
    <w:name w:val="Numbered"/>
    <w:pPr>
      <w:numPr>
        <w:numId w:val="1"/>
      </w:numPr>
      <w:suppressAutoHyphens/>
    </w:pPr>
    <w:rPr>
      <w:rFonts w:eastAsia="Arial"/>
      <w:lang w:eastAsia="ar-SA"/>
    </w:rPr>
  </w:style>
  <w:style w:type="paragraph" w:customStyle="1" w:styleId="Lettered">
    <w:name w:val="Lettered"/>
    <w:pPr>
      <w:numPr>
        <w:numId w:val="2"/>
      </w:numPr>
      <w:suppressAutoHyphens/>
    </w:pPr>
    <w:rPr>
      <w:rFonts w:eastAsia="Arial"/>
      <w:lang w:eastAsia="ar-S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alloonText">
    <w:name w:val="Balloon Text"/>
    <w:basedOn w:val="Normal"/>
    <w:link w:val="BalloonTextChar"/>
    <w:uiPriority w:val="99"/>
    <w:semiHidden/>
    <w:unhideWhenUsed/>
    <w:rsid w:val="00727320"/>
    <w:rPr>
      <w:rFonts w:ascii="Tahoma" w:hAnsi="Tahoma"/>
      <w:sz w:val="16"/>
      <w:szCs w:val="16"/>
    </w:rPr>
  </w:style>
  <w:style w:type="character" w:customStyle="1" w:styleId="BalloonTextChar">
    <w:name w:val="Balloon Text Char"/>
    <w:link w:val="BalloonText"/>
    <w:uiPriority w:val="99"/>
    <w:semiHidden/>
    <w:rsid w:val="00727320"/>
    <w:rPr>
      <w:rFonts w:ascii="Tahoma" w:hAnsi="Tahoma" w:cs="Tahoma"/>
      <w:sz w:val="16"/>
      <w:szCs w:val="16"/>
      <w:lang w:eastAsia="ar-SA"/>
    </w:rPr>
  </w:style>
  <w:style w:type="character" w:styleId="CommentReference">
    <w:name w:val="annotation reference"/>
    <w:basedOn w:val="DefaultParagraphFont"/>
    <w:uiPriority w:val="99"/>
    <w:semiHidden/>
    <w:unhideWhenUsed/>
    <w:rsid w:val="00734164"/>
    <w:rPr>
      <w:sz w:val="16"/>
      <w:szCs w:val="16"/>
    </w:rPr>
  </w:style>
  <w:style w:type="paragraph" w:styleId="CommentText">
    <w:name w:val="annotation text"/>
    <w:basedOn w:val="Normal"/>
    <w:link w:val="CommentTextChar"/>
    <w:uiPriority w:val="99"/>
    <w:semiHidden/>
    <w:unhideWhenUsed/>
    <w:rsid w:val="00734164"/>
    <w:rPr>
      <w:sz w:val="20"/>
      <w:szCs w:val="20"/>
    </w:rPr>
  </w:style>
  <w:style w:type="character" w:customStyle="1" w:styleId="CommentTextChar">
    <w:name w:val="Comment Text Char"/>
    <w:basedOn w:val="DefaultParagraphFont"/>
    <w:link w:val="CommentText"/>
    <w:uiPriority w:val="99"/>
    <w:semiHidden/>
    <w:rsid w:val="00734164"/>
    <w:rPr>
      <w:lang w:eastAsia="ar-SA"/>
    </w:rPr>
  </w:style>
  <w:style w:type="paragraph" w:styleId="CommentSubject">
    <w:name w:val="annotation subject"/>
    <w:basedOn w:val="CommentText"/>
    <w:next w:val="CommentText"/>
    <w:link w:val="CommentSubjectChar"/>
    <w:uiPriority w:val="99"/>
    <w:semiHidden/>
    <w:unhideWhenUsed/>
    <w:rsid w:val="00734164"/>
    <w:rPr>
      <w:b/>
      <w:bCs/>
    </w:rPr>
  </w:style>
  <w:style w:type="character" w:customStyle="1" w:styleId="CommentSubjectChar">
    <w:name w:val="Comment Subject Char"/>
    <w:basedOn w:val="CommentTextChar"/>
    <w:link w:val="CommentSubject"/>
    <w:uiPriority w:val="99"/>
    <w:semiHidden/>
    <w:rsid w:val="00734164"/>
    <w:rPr>
      <w:b/>
      <w:bCs/>
      <w:lang w:eastAsia="ar-SA"/>
    </w:rPr>
  </w:style>
  <w:style w:type="paragraph" w:styleId="ListParagraph">
    <w:name w:val="List Paragraph"/>
    <w:basedOn w:val="Normal"/>
    <w:uiPriority w:val="34"/>
    <w:qFormat/>
    <w:rsid w:val="00884AD1"/>
    <w:pPr>
      <w:ind w:left="720"/>
      <w:contextualSpacing/>
    </w:pPr>
  </w:style>
  <w:style w:type="paragraph" w:styleId="Header">
    <w:name w:val="header"/>
    <w:basedOn w:val="Normal"/>
    <w:link w:val="HeaderChar"/>
    <w:uiPriority w:val="99"/>
    <w:unhideWhenUsed/>
    <w:rsid w:val="005B4D8D"/>
    <w:pPr>
      <w:tabs>
        <w:tab w:val="center" w:pos="4680"/>
        <w:tab w:val="right" w:pos="9360"/>
      </w:tabs>
    </w:pPr>
  </w:style>
  <w:style w:type="character" w:customStyle="1" w:styleId="HeaderChar">
    <w:name w:val="Header Char"/>
    <w:basedOn w:val="DefaultParagraphFont"/>
    <w:link w:val="Header"/>
    <w:uiPriority w:val="99"/>
    <w:rsid w:val="005B4D8D"/>
    <w:rPr>
      <w:sz w:val="24"/>
      <w:szCs w:val="24"/>
      <w:lang w:eastAsia="ar-SA"/>
    </w:rPr>
  </w:style>
  <w:style w:type="paragraph" w:styleId="Footer">
    <w:name w:val="footer"/>
    <w:basedOn w:val="Normal"/>
    <w:link w:val="FooterChar"/>
    <w:uiPriority w:val="99"/>
    <w:unhideWhenUsed/>
    <w:rsid w:val="005B4D8D"/>
    <w:pPr>
      <w:tabs>
        <w:tab w:val="center" w:pos="4680"/>
        <w:tab w:val="right" w:pos="9360"/>
      </w:tabs>
    </w:pPr>
  </w:style>
  <w:style w:type="character" w:customStyle="1" w:styleId="FooterChar">
    <w:name w:val="Footer Char"/>
    <w:basedOn w:val="DefaultParagraphFont"/>
    <w:link w:val="Footer"/>
    <w:uiPriority w:val="99"/>
    <w:rsid w:val="005B4D8D"/>
    <w:rPr>
      <w:sz w:val="24"/>
      <w:szCs w:val="24"/>
      <w:lang w:eastAsia="ar-SA"/>
    </w:rPr>
  </w:style>
  <w:style w:type="character" w:customStyle="1" w:styleId="Heading1Char">
    <w:name w:val="Heading 1 Char"/>
    <w:basedOn w:val="DefaultParagraphFont"/>
    <w:link w:val="Heading1"/>
    <w:uiPriority w:val="9"/>
    <w:rsid w:val="00884AD1"/>
    <w:rPr>
      <w:caps/>
      <w:color w:val="833C0B" w:themeColor="accent2" w:themeShade="80"/>
      <w:spacing w:val="20"/>
      <w:sz w:val="28"/>
      <w:szCs w:val="28"/>
    </w:rPr>
  </w:style>
  <w:style w:type="character" w:customStyle="1" w:styleId="Heading2Char">
    <w:name w:val="Heading 2 Char"/>
    <w:basedOn w:val="DefaultParagraphFont"/>
    <w:link w:val="Heading2"/>
    <w:uiPriority w:val="9"/>
    <w:semiHidden/>
    <w:rsid w:val="00884AD1"/>
    <w:rPr>
      <w:caps/>
      <w:color w:val="833C0B" w:themeColor="accent2" w:themeShade="80"/>
      <w:spacing w:val="15"/>
      <w:sz w:val="24"/>
      <w:szCs w:val="24"/>
    </w:rPr>
  </w:style>
  <w:style w:type="character" w:customStyle="1" w:styleId="Heading3Char">
    <w:name w:val="Heading 3 Char"/>
    <w:basedOn w:val="DefaultParagraphFont"/>
    <w:link w:val="Heading3"/>
    <w:uiPriority w:val="9"/>
    <w:semiHidden/>
    <w:rsid w:val="00884AD1"/>
    <w:rPr>
      <w:caps/>
      <w:color w:val="823B0B" w:themeColor="accent2" w:themeShade="7F"/>
      <w:sz w:val="24"/>
      <w:szCs w:val="24"/>
    </w:rPr>
  </w:style>
  <w:style w:type="character" w:customStyle="1" w:styleId="Heading4Char">
    <w:name w:val="Heading 4 Char"/>
    <w:basedOn w:val="DefaultParagraphFont"/>
    <w:link w:val="Heading4"/>
    <w:uiPriority w:val="9"/>
    <w:semiHidden/>
    <w:rsid w:val="00884AD1"/>
    <w:rPr>
      <w:caps/>
      <w:color w:val="823B0B" w:themeColor="accent2" w:themeShade="7F"/>
      <w:spacing w:val="10"/>
    </w:rPr>
  </w:style>
  <w:style w:type="character" w:customStyle="1" w:styleId="Heading5Char">
    <w:name w:val="Heading 5 Char"/>
    <w:basedOn w:val="DefaultParagraphFont"/>
    <w:link w:val="Heading5"/>
    <w:uiPriority w:val="9"/>
    <w:semiHidden/>
    <w:rsid w:val="00884AD1"/>
    <w:rPr>
      <w:caps/>
      <w:color w:val="823B0B" w:themeColor="accent2" w:themeShade="7F"/>
      <w:spacing w:val="10"/>
    </w:rPr>
  </w:style>
  <w:style w:type="character" w:customStyle="1" w:styleId="Heading6Char">
    <w:name w:val="Heading 6 Char"/>
    <w:basedOn w:val="DefaultParagraphFont"/>
    <w:link w:val="Heading6"/>
    <w:uiPriority w:val="9"/>
    <w:semiHidden/>
    <w:rsid w:val="00884AD1"/>
    <w:rPr>
      <w:caps/>
      <w:color w:val="C45911" w:themeColor="accent2" w:themeShade="BF"/>
      <w:spacing w:val="10"/>
    </w:rPr>
  </w:style>
  <w:style w:type="character" w:customStyle="1" w:styleId="Heading7Char">
    <w:name w:val="Heading 7 Char"/>
    <w:basedOn w:val="DefaultParagraphFont"/>
    <w:link w:val="Heading7"/>
    <w:uiPriority w:val="9"/>
    <w:semiHidden/>
    <w:rsid w:val="00884AD1"/>
    <w:rPr>
      <w:i/>
      <w:iCs/>
      <w:caps/>
      <w:color w:val="C45911" w:themeColor="accent2" w:themeShade="BF"/>
      <w:spacing w:val="10"/>
    </w:rPr>
  </w:style>
  <w:style w:type="character" w:customStyle="1" w:styleId="Heading8Char">
    <w:name w:val="Heading 8 Char"/>
    <w:basedOn w:val="DefaultParagraphFont"/>
    <w:link w:val="Heading8"/>
    <w:uiPriority w:val="9"/>
    <w:semiHidden/>
    <w:rsid w:val="00884AD1"/>
    <w:rPr>
      <w:caps/>
      <w:spacing w:val="10"/>
      <w:sz w:val="20"/>
      <w:szCs w:val="20"/>
    </w:rPr>
  </w:style>
  <w:style w:type="character" w:customStyle="1" w:styleId="Heading9Char">
    <w:name w:val="Heading 9 Char"/>
    <w:basedOn w:val="DefaultParagraphFont"/>
    <w:link w:val="Heading9"/>
    <w:uiPriority w:val="9"/>
    <w:semiHidden/>
    <w:rsid w:val="00884AD1"/>
    <w:rPr>
      <w:i/>
      <w:iCs/>
      <w:caps/>
      <w:spacing w:val="10"/>
      <w:sz w:val="20"/>
      <w:szCs w:val="20"/>
    </w:rPr>
  </w:style>
  <w:style w:type="paragraph" w:styleId="Title">
    <w:name w:val="Title"/>
    <w:basedOn w:val="Normal"/>
    <w:next w:val="Normal"/>
    <w:link w:val="TitleChar"/>
    <w:uiPriority w:val="10"/>
    <w:qFormat/>
    <w:rsid w:val="00884AD1"/>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884AD1"/>
    <w:rPr>
      <w:caps/>
      <w:color w:val="833C0B" w:themeColor="accent2" w:themeShade="80"/>
      <w:spacing w:val="50"/>
      <w:sz w:val="44"/>
      <w:szCs w:val="44"/>
    </w:rPr>
  </w:style>
  <w:style w:type="paragraph" w:styleId="Subtitle">
    <w:name w:val="Subtitle"/>
    <w:basedOn w:val="Normal"/>
    <w:next w:val="Normal"/>
    <w:link w:val="SubtitleChar"/>
    <w:uiPriority w:val="11"/>
    <w:qFormat/>
    <w:rsid w:val="00884AD1"/>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884AD1"/>
    <w:rPr>
      <w:caps/>
      <w:spacing w:val="20"/>
      <w:sz w:val="18"/>
      <w:szCs w:val="18"/>
    </w:rPr>
  </w:style>
  <w:style w:type="character" w:styleId="Strong">
    <w:name w:val="Strong"/>
    <w:uiPriority w:val="22"/>
    <w:qFormat/>
    <w:rsid w:val="00884AD1"/>
    <w:rPr>
      <w:b/>
      <w:bCs/>
      <w:color w:val="C45911" w:themeColor="accent2" w:themeShade="BF"/>
      <w:spacing w:val="5"/>
    </w:rPr>
  </w:style>
  <w:style w:type="character" w:styleId="Emphasis">
    <w:name w:val="Emphasis"/>
    <w:uiPriority w:val="20"/>
    <w:qFormat/>
    <w:rsid w:val="00884AD1"/>
    <w:rPr>
      <w:caps/>
      <w:spacing w:val="5"/>
      <w:sz w:val="20"/>
      <w:szCs w:val="20"/>
    </w:rPr>
  </w:style>
  <w:style w:type="paragraph" w:styleId="NoSpacing">
    <w:name w:val="No Spacing"/>
    <w:basedOn w:val="Normal"/>
    <w:link w:val="NoSpacingChar"/>
    <w:uiPriority w:val="1"/>
    <w:qFormat/>
    <w:rsid w:val="00884AD1"/>
    <w:pPr>
      <w:spacing w:after="0" w:line="240" w:lineRule="auto"/>
    </w:pPr>
  </w:style>
  <w:style w:type="character" w:customStyle="1" w:styleId="NoSpacingChar">
    <w:name w:val="No Spacing Char"/>
    <w:basedOn w:val="DefaultParagraphFont"/>
    <w:link w:val="NoSpacing"/>
    <w:uiPriority w:val="1"/>
    <w:rsid w:val="00884AD1"/>
  </w:style>
  <w:style w:type="paragraph" w:styleId="Quote">
    <w:name w:val="Quote"/>
    <w:basedOn w:val="Normal"/>
    <w:next w:val="Normal"/>
    <w:link w:val="QuoteChar"/>
    <w:uiPriority w:val="29"/>
    <w:qFormat/>
    <w:rsid w:val="00884AD1"/>
    <w:rPr>
      <w:i/>
      <w:iCs/>
    </w:rPr>
  </w:style>
  <w:style w:type="character" w:customStyle="1" w:styleId="QuoteChar">
    <w:name w:val="Quote Char"/>
    <w:basedOn w:val="DefaultParagraphFont"/>
    <w:link w:val="Quote"/>
    <w:uiPriority w:val="29"/>
    <w:rsid w:val="00884AD1"/>
    <w:rPr>
      <w:i/>
      <w:iCs/>
    </w:rPr>
  </w:style>
  <w:style w:type="paragraph" w:styleId="IntenseQuote">
    <w:name w:val="Intense Quote"/>
    <w:basedOn w:val="Normal"/>
    <w:next w:val="Normal"/>
    <w:link w:val="IntenseQuoteChar"/>
    <w:uiPriority w:val="30"/>
    <w:qFormat/>
    <w:rsid w:val="00884AD1"/>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884AD1"/>
    <w:rPr>
      <w:caps/>
      <w:color w:val="823B0B" w:themeColor="accent2" w:themeShade="7F"/>
      <w:spacing w:val="5"/>
      <w:sz w:val="20"/>
      <w:szCs w:val="20"/>
    </w:rPr>
  </w:style>
  <w:style w:type="character" w:styleId="SubtleEmphasis">
    <w:name w:val="Subtle Emphasis"/>
    <w:uiPriority w:val="19"/>
    <w:qFormat/>
    <w:rsid w:val="00884AD1"/>
    <w:rPr>
      <w:i/>
      <w:iCs/>
    </w:rPr>
  </w:style>
  <w:style w:type="character" w:styleId="IntenseEmphasis">
    <w:name w:val="Intense Emphasis"/>
    <w:uiPriority w:val="21"/>
    <w:qFormat/>
    <w:rsid w:val="00884AD1"/>
    <w:rPr>
      <w:i/>
      <w:iCs/>
      <w:caps/>
      <w:spacing w:val="10"/>
      <w:sz w:val="20"/>
      <w:szCs w:val="20"/>
    </w:rPr>
  </w:style>
  <w:style w:type="character" w:styleId="SubtleReference">
    <w:name w:val="Subtle Reference"/>
    <w:basedOn w:val="DefaultParagraphFont"/>
    <w:uiPriority w:val="31"/>
    <w:qFormat/>
    <w:rsid w:val="00884AD1"/>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884AD1"/>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884AD1"/>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884AD1"/>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AD1"/>
  </w:style>
  <w:style w:type="paragraph" w:styleId="Heading1">
    <w:name w:val="heading 1"/>
    <w:basedOn w:val="Normal"/>
    <w:next w:val="Normal"/>
    <w:link w:val="Heading1Char"/>
    <w:uiPriority w:val="9"/>
    <w:qFormat/>
    <w:rsid w:val="00884AD1"/>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basedOn w:val="Normal"/>
    <w:next w:val="Normal"/>
    <w:link w:val="Heading2Char"/>
    <w:uiPriority w:val="9"/>
    <w:semiHidden/>
    <w:unhideWhenUsed/>
    <w:qFormat/>
    <w:rsid w:val="00884AD1"/>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semiHidden/>
    <w:unhideWhenUsed/>
    <w:qFormat/>
    <w:rsid w:val="00884AD1"/>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884AD1"/>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884AD1"/>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884AD1"/>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884AD1"/>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884AD1"/>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884AD1"/>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eastAsia="Cambria" w:hAnsi="Times New Roman" w:cs="Times New Roman"/>
    </w:rPr>
  </w:style>
  <w:style w:type="character" w:customStyle="1" w:styleId="WW8Num2z0">
    <w:name w:val="WW8Num2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WW8Num3z0">
    <w:name w:val="WW8Num3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WW8Num5z0">
    <w:name w:val="WW8Num5z0"/>
    <w:rPr>
      <w:rFonts w:ascii="Wingdings" w:hAnsi="Wingdings"/>
    </w:rPr>
  </w:style>
  <w:style w:type="character" w:customStyle="1" w:styleId="WW8Num5z1">
    <w:name w:val="WW8Num5z1"/>
    <w:rPr>
      <w:rFonts w:ascii="Courier New" w:hAnsi="Courier New" w:cs="Courier New"/>
    </w:rPr>
  </w:style>
  <w:style w:type="character" w:customStyle="1" w:styleId="WW8Num5z3">
    <w:name w:val="WW8Num5z3"/>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7z0">
    <w:name w:val="WW8Num7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DefaultParagraphFont2">
    <w:name w:val="Default Paragraph Font2"/>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next w:val="Normal"/>
    <w:uiPriority w:val="35"/>
    <w:unhideWhenUsed/>
    <w:qFormat/>
    <w:rsid w:val="00884AD1"/>
    <w:rPr>
      <w:caps/>
      <w:spacing w:val="10"/>
      <w:sz w:val="18"/>
      <w:szCs w:val="18"/>
    </w:rPr>
  </w:style>
  <w:style w:type="paragraph" w:customStyle="1" w:styleId="Index">
    <w:name w:val="Index"/>
    <w:basedOn w:val="Normal"/>
    <w:pPr>
      <w:suppressLineNumbers/>
    </w:pPr>
    <w:rPr>
      <w:rFonts w:cs="Mangal"/>
    </w:rPr>
  </w:style>
  <w:style w:type="paragraph" w:customStyle="1" w:styleId="Body1">
    <w:name w:val="Body 1"/>
    <w:pPr>
      <w:suppressAutoHyphens/>
      <w:spacing w:line="276" w:lineRule="auto"/>
    </w:pPr>
    <w:rPr>
      <w:rFonts w:ascii="Helvetica" w:eastAsia="ヒラギノ角ゴ Pro W3" w:hAnsi="Helvetica"/>
      <w:color w:val="000000"/>
      <w:lang w:eastAsia="ar-SA"/>
    </w:rPr>
  </w:style>
  <w:style w:type="paragraph" w:customStyle="1" w:styleId="Numbered">
    <w:name w:val="Numbered"/>
    <w:pPr>
      <w:numPr>
        <w:numId w:val="1"/>
      </w:numPr>
      <w:suppressAutoHyphens/>
    </w:pPr>
    <w:rPr>
      <w:rFonts w:eastAsia="Arial"/>
      <w:lang w:eastAsia="ar-SA"/>
    </w:rPr>
  </w:style>
  <w:style w:type="paragraph" w:customStyle="1" w:styleId="Lettered">
    <w:name w:val="Lettered"/>
    <w:pPr>
      <w:numPr>
        <w:numId w:val="2"/>
      </w:numPr>
      <w:suppressAutoHyphens/>
    </w:pPr>
    <w:rPr>
      <w:rFonts w:eastAsia="Arial"/>
      <w:lang w:eastAsia="ar-S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alloonText">
    <w:name w:val="Balloon Text"/>
    <w:basedOn w:val="Normal"/>
    <w:link w:val="BalloonTextChar"/>
    <w:uiPriority w:val="99"/>
    <w:semiHidden/>
    <w:unhideWhenUsed/>
    <w:rsid w:val="00727320"/>
    <w:rPr>
      <w:rFonts w:ascii="Tahoma" w:hAnsi="Tahoma"/>
      <w:sz w:val="16"/>
      <w:szCs w:val="16"/>
    </w:rPr>
  </w:style>
  <w:style w:type="character" w:customStyle="1" w:styleId="BalloonTextChar">
    <w:name w:val="Balloon Text Char"/>
    <w:link w:val="BalloonText"/>
    <w:uiPriority w:val="99"/>
    <w:semiHidden/>
    <w:rsid w:val="00727320"/>
    <w:rPr>
      <w:rFonts w:ascii="Tahoma" w:hAnsi="Tahoma" w:cs="Tahoma"/>
      <w:sz w:val="16"/>
      <w:szCs w:val="16"/>
      <w:lang w:eastAsia="ar-SA"/>
    </w:rPr>
  </w:style>
  <w:style w:type="character" w:styleId="CommentReference">
    <w:name w:val="annotation reference"/>
    <w:basedOn w:val="DefaultParagraphFont"/>
    <w:uiPriority w:val="99"/>
    <w:semiHidden/>
    <w:unhideWhenUsed/>
    <w:rsid w:val="00734164"/>
    <w:rPr>
      <w:sz w:val="16"/>
      <w:szCs w:val="16"/>
    </w:rPr>
  </w:style>
  <w:style w:type="paragraph" w:styleId="CommentText">
    <w:name w:val="annotation text"/>
    <w:basedOn w:val="Normal"/>
    <w:link w:val="CommentTextChar"/>
    <w:uiPriority w:val="99"/>
    <w:semiHidden/>
    <w:unhideWhenUsed/>
    <w:rsid w:val="00734164"/>
    <w:rPr>
      <w:sz w:val="20"/>
      <w:szCs w:val="20"/>
    </w:rPr>
  </w:style>
  <w:style w:type="character" w:customStyle="1" w:styleId="CommentTextChar">
    <w:name w:val="Comment Text Char"/>
    <w:basedOn w:val="DefaultParagraphFont"/>
    <w:link w:val="CommentText"/>
    <w:uiPriority w:val="99"/>
    <w:semiHidden/>
    <w:rsid w:val="00734164"/>
    <w:rPr>
      <w:lang w:eastAsia="ar-SA"/>
    </w:rPr>
  </w:style>
  <w:style w:type="paragraph" w:styleId="CommentSubject">
    <w:name w:val="annotation subject"/>
    <w:basedOn w:val="CommentText"/>
    <w:next w:val="CommentText"/>
    <w:link w:val="CommentSubjectChar"/>
    <w:uiPriority w:val="99"/>
    <w:semiHidden/>
    <w:unhideWhenUsed/>
    <w:rsid w:val="00734164"/>
    <w:rPr>
      <w:b/>
      <w:bCs/>
    </w:rPr>
  </w:style>
  <w:style w:type="character" w:customStyle="1" w:styleId="CommentSubjectChar">
    <w:name w:val="Comment Subject Char"/>
    <w:basedOn w:val="CommentTextChar"/>
    <w:link w:val="CommentSubject"/>
    <w:uiPriority w:val="99"/>
    <w:semiHidden/>
    <w:rsid w:val="00734164"/>
    <w:rPr>
      <w:b/>
      <w:bCs/>
      <w:lang w:eastAsia="ar-SA"/>
    </w:rPr>
  </w:style>
  <w:style w:type="paragraph" w:styleId="ListParagraph">
    <w:name w:val="List Paragraph"/>
    <w:basedOn w:val="Normal"/>
    <w:uiPriority w:val="34"/>
    <w:qFormat/>
    <w:rsid w:val="00884AD1"/>
    <w:pPr>
      <w:ind w:left="720"/>
      <w:contextualSpacing/>
    </w:pPr>
  </w:style>
  <w:style w:type="paragraph" w:styleId="Header">
    <w:name w:val="header"/>
    <w:basedOn w:val="Normal"/>
    <w:link w:val="HeaderChar"/>
    <w:uiPriority w:val="99"/>
    <w:unhideWhenUsed/>
    <w:rsid w:val="005B4D8D"/>
    <w:pPr>
      <w:tabs>
        <w:tab w:val="center" w:pos="4680"/>
        <w:tab w:val="right" w:pos="9360"/>
      </w:tabs>
    </w:pPr>
  </w:style>
  <w:style w:type="character" w:customStyle="1" w:styleId="HeaderChar">
    <w:name w:val="Header Char"/>
    <w:basedOn w:val="DefaultParagraphFont"/>
    <w:link w:val="Header"/>
    <w:uiPriority w:val="99"/>
    <w:rsid w:val="005B4D8D"/>
    <w:rPr>
      <w:sz w:val="24"/>
      <w:szCs w:val="24"/>
      <w:lang w:eastAsia="ar-SA"/>
    </w:rPr>
  </w:style>
  <w:style w:type="paragraph" w:styleId="Footer">
    <w:name w:val="footer"/>
    <w:basedOn w:val="Normal"/>
    <w:link w:val="FooterChar"/>
    <w:uiPriority w:val="99"/>
    <w:unhideWhenUsed/>
    <w:rsid w:val="005B4D8D"/>
    <w:pPr>
      <w:tabs>
        <w:tab w:val="center" w:pos="4680"/>
        <w:tab w:val="right" w:pos="9360"/>
      </w:tabs>
    </w:pPr>
  </w:style>
  <w:style w:type="character" w:customStyle="1" w:styleId="FooterChar">
    <w:name w:val="Footer Char"/>
    <w:basedOn w:val="DefaultParagraphFont"/>
    <w:link w:val="Footer"/>
    <w:uiPriority w:val="99"/>
    <w:rsid w:val="005B4D8D"/>
    <w:rPr>
      <w:sz w:val="24"/>
      <w:szCs w:val="24"/>
      <w:lang w:eastAsia="ar-SA"/>
    </w:rPr>
  </w:style>
  <w:style w:type="character" w:customStyle="1" w:styleId="Heading1Char">
    <w:name w:val="Heading 1 Char"/>
    <w:basedOn w:val="DefaultParagraphFont"/>
    <w:link w:val="Heading1"/>
    <w:uiPriority w:val="9"/>
    <w:rsid w:val="00884AD1"/>
    <w:rPr>
      <w:caps/>
      <w:color w:val="833C0B" w:themeColor="accent2" w:themeShade="80"/>
      <w:spacing w:val="20"/>
      <w:sz w:val="28"/>
      <w:szCs w:val="28"/>
    </w:rPr>
  </w:style>
  <w:style w:type="character" w:customStyle="1" w:styleId="Heading2Char">
    <w:name w:val="Heading 2 Char"/>
    <w:basedOn w:val="DefaultParagraphFont"/>
    <w:link w:val="Heading2"/>
    <w:uiPriority w:val="9"/>
    <w:semiHidden/>
    <w:rsid w:val="00884AD1"/>
    <w:rPr>
      <w:caps/>
      <w:color w:val="833C0B" w:themeColor="accent2" w:themeShade="80"/>
      <w:spacing w:val="15"/>
      <w:sz w:val="24"/>
      <w:szCs w:val="24"/>
    </w:rPr>
  </w:style>
  <w:style w:type="character" w:customStyle="1" w:styleId="Heading3Char">
    <w:name w:val="Heading 3 Char"/>
    <w:basedOn w:val="DefaultParagraphFont"/>
    <w:link w:val="Heading3"/>
    <w:uiPriority w:val="9"/>
    <w:semiHidden/>
    <w:rsid w:val="00884AD1"/>
    <w:rPr>
      <w:caps/>
      <w:color w:val="823B0B" w:themeColor="accent2" w:themeShade="7F"/>
      <w:sz w:val="24"/>
      <w:szCs w:val="24"/>
    </w:rPr>
  </w:style>
  <w:style w:type="character" w:customStyle="1" w:styleId="Heading4Char">
    <w:name w:val="Heading 4 Char"/>
    <w:basedOn w:val="DefaultParagraphFont"/>
    <w:link w:val="Heading4"/>
    <w:uiPriority w:val="9"/>
    <w:semiHidden/>
    <w:rsid w:val="00884AD1"/>
    <w:rPr>
      <w:caps/>
      <w:color w:val="823B0B" w:themeColor="accent2" w:themeShade="7F"/>
      <w:spacing w:val="10"/>
    </w:rPr>
  </w:style>
  <w:style w:type="character" w:customStyle="1" w:styleId="Heading5Char">
    <w:name w:val="Heading 5 Char"/>
    <w:basedOn w:val="DefaultParagraphFont"/>
    <w:link w:val="Heading5"/>
    <w:uiPriority w:val="9"/>
    <w:semiHidden/>
    <w:rsid w:val="00884AD1"/>
    <w:rPr>
      <w:caps/>
      <w:color w:val="823B0B" w:themeColor="accent2" w:themeShade="7F"/>
      <w:spacing w:val="10"/>
    </w:rPr>
  </w:style>
  <w:style w:type="character" w:customStyle="1" w:styleId="Heading6Char">
    <w:name w:val="Heading 6 Char"/>
    <w:basedOn w:val="DefaultParagraphFont"/>
    <w:link w:val="Heading6"/>
    <w:uiPriority w:val="9"/>
    <w:semiHidden/>
    <w:rsid w:val="00884AD1"/>
    <w:rPr>
      <w:caps/>
      <w:color w:val="C45911" w:themeColor="accent2" w:themeShade="BF"/>
      <w:spacing w:val="10"/>
    </w:rPr>
  </w:style>
  <w:style w:type="character" w:customStyle="1" w:styleId="Heading7Char">
    <w:name w:val="Heading 7 Char"/>
    <w:basedOn w:val="DefaultParagraphFont"/>
    <w:link w:val="Heading7"/>
    <w:uiPriority w:val="9"/>
    <w:semiHidden/>
    <w:rsid w:val="00884AD1"/>
    <w:rPr>
      <w:i/>
      <w:iCs/>
      <w:caps/>
      <w:color w:val="C45911" w:themeColor="accent2" w:themeShade="BF"/>
      <w:spacing w:val="10"/>
    </w:rPr>
  </w:style>
  <w:style w:type="character" w:customStyle="1" w:styleId="Heading8Char">
    <w:name w:val="Heading 8 Char"/>
    <w:basedOn w:val="DefaultParagraphFont"/>
    <w:link w:val="Heading8"/>
    <w:uiPriority w:val="9"/>
    <w:semiHidden/>
    <w:rsid w:val="00884AD1"/>
    <w:rPr>
      <w:caps/>
      <w:spacing w:val="10"/>
      <w:sz w:val="20"/>
      <w:szCs w:val="20"/>
    </w:rPr>
  </w:style>
  <w:style w:type="character" w:customStyle="1" w:styleId="Heading9Char">
    <w:name w:val="Heading 9 Char"/>
    <w:basedOn w:val="DefaultParagraphFont"/>
    <w:link w:val="Heading9"/>
    <w:uiPriority w:val="9"/>
    <w:semiHidden/>
    <w:rsid w:val="00884AD1"/>
    <w:rPr>
      <w:i/>
      <w:iCs/>
      <w:caps/>
      <w:spacing w:val="10"/>
      <w:sz w:val="20"/>
      <w:szCs w:val="20"/>
    </w:rPr>
  </w:style>
  <w:style w:type="paragraph" w:styleId="Title">
    <w:name w:val="Title"/>
    <w:basedOn w:val="Normal"/>
    <w:next w:val="Normal"/>
    <w:link w:val="TitleChar"/>
    <w:uiPriority w:val="10"/>
    <w:qFormat/>
    <w:rsid w:val="00884AD1"/>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884AD1"/>
    <w:rPr>
      <w:caps/>
      <w:color w:val="833C0B" w:themeColor="accent2" w:themeShade="80"/>
      <w:spacing w:val="50"/>
      <w:sz w:val="44"/>
      <w:szCs w:val="44"/>
    </w:rPr>
  </w:style>
  <w:style w:type="paragraph" w:styleId="Subtitle">
    <w:name w:val="Subtitle"/>
    <w:basedOn w:val="Normal"/>
    <w:next w:val="Normal"/>
    <w:link w:val="SubtitleChar"/>
    <w:uiPriority w:val="11"/>
    <w:qFormat/>
    <w:rsid w:val="00884AD1"/>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884AD1"/>
    <w:rPr>
      <w:caps/>
      <w:spacing w:val="20"/>
      <w:sz w:val="18"/>
      <w:szCs w:val="18"/>
    </w:rPr>
  </w:style>
  <w:style w:type="character" w:styleId="Strong">
    <w:name w:val="Strong"/>
    <w:uiPriority w:val="22"/>
    <w:qFormat/>
    <w:rsid w:val="00884AD1"/>
    <w:rPr>
      <w:b/>
      <w:bCs/>
      <w:color w:val="C45911" w:themeColor="accent2" w:themeShade="BF"/>
      <w:spacing w:val="5"/>
    </w:rPr>
  </w:style>
  <w:style w:type="character" w:styleId="Emphasis">
    <w:name w:val="Emphasis"/>
    <w:uiPriority w:val="20"/>
    <w:qFormat/>
    <w:rsid w:val="00884AD1"/>
    <w:rPr>
      <w:caps/>
      <w:spacing w:val="5"/>
      <w:sz w:val="20"/>
      <w:szCs w:val="20"/>
    </w:rPr>
  </w:style>
  <w:style w:type="paragraph" w:styleId="NoSpacing">
    <w:name w:val="No Spacing"/>
    <w:basedOn w:val="Normal"/>
    <w:link w:val="NoSpacingChar"/>
    <w:uiPriority w:val="1"/>
    <w:qFormat/>
    <w:rsid w:val="00884AD1"/>
    <w:pPr>
      <w:spacing w:after="0" w:line="240" w:lineRule="auto"/>
    </w:pPr>
  </w:style>
  <w:style w:type="character" w:customStyle="1" w:styleId="NoSpacingChar">
    <w:name w:val="No Spacing Char"/>
    <w:basedOn w:val="DefaultParagraphFont"/>
    <w:link w:val="NoSpacing"/>
    <w:uiPriority w:val="1"/>
    <w:rsid w:val="00884AD1"/>
  </w:style>
  <w:style w:type="paragraph" w:styleId="Quote">
    <w:name w:val="Quote"/>
    <w:basedOn w:val="Normal"/>
    <w:next w:val="Normal"/>
    <w:link w:val="QuoteChar"/>
    <w:uiPriority w:val="29"/>
    <w:qFormat/>
    <w:rsid w:val="00884AD1"/>
    <w:rPr>
      <w:i/>
      <w:iCs/>
    </w:rPr>
  </w:style>
  <w:style w:type="character" w:customStyle="1" w:styleId="QuoteChar">
    <w:name w:val="Quote Char"/>
    <w:basedOn w:val="DefaultParagraphFont"/>
    <w:link w:val="Quote"/>
    <w:uiPriority w:val="29"/>
    <w:rsid w:val="00884AD1"/>
    <w:rPr>
      <w:i/>
      <w:iCs/>
    </w:rPr>
  </w:style>
  <w:style w:type="paragraph" w:styleId="IntenseQuote">
    <w:name w:val="Intense Quote"/>
    <w:basedOn w:val="Normal"/>
    <w:next w:val="Normal"/>
    <w:link w:val="IntenseQuoteChar"/>
    <w:uiPriority w:val="30"/>
    <w:qFormat/>
    <w:rsid w:val="00884AD1"/>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884AD1"/>
    <w:rPr>
      <w:caps/>
      <w:color w:val="823B0B" w:themeColor="accent2" w:themeShade="7F"/>
      <w:spacing w:val="5"/>
      <w:sz w:val="20"/>
      <w:szCs w:val="20"/>
    </w:rPr>
  </w:style>
  <w:style w:type="character" w:styleId="SubtleEmphasis">
    <w:name w:val="Subtle Emphasis"/>
    <w:uiPriority w:val="19"/>
    <w:qFormat/>
    <w:rsid w:val="00884AD1"/>
    <w:rPr>
      <w:i/>
      <w:iCs/>
    </w:rPr>
  </w:style>
  <w:style w:type="character" w:styleId="IntenseEmphasis">
    <w:name w:val="Intense Emphasis"/>
    <w:uiPriority w:val="21"/>
    <w:qFormat/>
    <w:rsid w:val="00884AD1"/>
    <w:rPr>
      <w:i/>
      <w:iCs/>
      <w:caps/>
      <w:spacing w:val="10"/>
      <w:sz w:val="20"/>
      <w:szCs w:val="20"/>
    </w:rPr>
  </w:style>
  <w:style w:type="character" w:styleId="SubtleReference">
    <w:name w:val="Subtle Reference"/>
    <w:basedOn w:val="DefaultParagraphFont"/>
    <w:uiPriority w:val="31"/>
    <w:qFormat/>
    <w:rsid w:val="00884AD1"/>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884AD1"/>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884AD1"/>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884AD1"/>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5EA68389-18AE-411D-BABC-6E9536954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1170</Words>
  <Characters>6674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7829</CharactersWithSpaces>
  <SharedDoc>false</SharedDoc>
  <HLinks>
    <vt:vector size="6" baseType="variant">
      <vt:variant>
        <vt:i4>3080251</vt:i4>
      </vt:variant>
      <vt:variant>
        <vt:i4>0</vt:i4>
      </vt:variant>
      <vt:variant>
        <vt:i4>0</vt:i4>
      </vt:variant>
      <vt:variant>
        <vt:i4>5</vt:i4>
      </vt:variant>
      <vt:variant>
        <vt:lpwstr>http://wendtenglishconferences.wikispaces.com/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Wendt, Mary Ellen</dc:creator>
  <cp:keywords/>
  <cp:lastModifiedBy>Dr. W</cp:lastModifiedBy>
  <cp:revision>6</cp:revision>
  <cp:lastPrinted>2015-08-27T12:29:00Z</cp:lastPrinted>
  <dcterms:created xsi:type="dcterms:W3CDTF">2016-01-05T22:24:00Z</dcterms:created>
  <dcterms:modified xsi:type="dcterms:W3CDTF">2016-01-06T19:39:00Z</dcterms:modified>
</cp:coreProperties>
</file>